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62CA084" w14:textId="01AD5B1B" w:rsidR="0096508C" w:rsidRPr="00114AF2" w:rsidRDefault="0096508C">
      <w:pPr>
        <w:pStyle w:val="Nagwek"/>
      </w:pPr>
      <w:r w:rsidRPr="00114AF2">
        <w:rPr>
          <w:rFonts w:ascii="Times New Roman" w:hAnsi="Times New Roman"/>
          <w:b/>
          <w:sz w:val="22"/>
          <w:szCs w:val="22"/>
        </w:rPr>
        <w:t>OR.272</w:t>
      </w:r>
      <w:r w:rsidR="00CF1576">
        <w:rPr>
          <w:rFonts w:ascii="Times New Roman" w:hAnsi="Times New Roman"/>
          <w:b/>
          <w:sz w:val="22"/>
          <w:szCs w:val="22"/>
        </w:rPr>
        <w:t>.</w:t>
      </w:r>
      <w:r w:rsidR="00D36C6E">
        <w:rPr>
          <w:rFonts w:ascii="Times New Roman" w:hAnsi="Times New Roman"/>
          <w:b/>
          <w:sz w:val="22"/>
          <w:szCs w:val="22"/>
        </w:rPr>
        <w:t>9</w:t>
      </w:r>
      <w:r w:rsidR="00CF1576">
        <w:rPr>
          <w:rFonts w:ascii="Times New Roman" w:hAnsi="Times New Roman"/>
          <w:b/>
          <w:sz w:val="22"/>
          <w:szCs w:val="22"/>
        </w:rPr>
        <w:t>.</w:t>
      </w:r>
      <w:r w:rsidRPr="00114AF2">
        <w:rPr>
          <w:rFonts w:ascii="Times New Roman" w:hAnsi="Times New Roman"/>
          <w:b/>
          <w:sz w:val="22"/>
          <w:szCs w:val="22"/>
        </w:rPr>
        <w:t>202</w:t>
      </w:r>
      <w:r w:rsidR="00D6658B">
        <w:rPr>
          <w:rFonts w:ascii="Times New Roman" w:hAnsi="Times New Roman"/>
          <w:b/>
          <w:sz w:val="22"/>
          <w:szCs w:val="22"/>
        </w:rPr>
        <w:t>6</w:t>
      </w:r>
    </w:p>
    <w:p w14:paraId="0916BF10" w14:textId="77777777" w:rsidR="0096508C" w:rsidRPr="000B330B" w:rsidRDefault="0096508C" w:rsidP="00CF1576">
      <w:pPr>
        <w:ind w:left="6660"/>
        <w:jc w:val="both"/>
        <w:rPr>
          <w:color w:val="auto"/>
        </w:rPr>
      </w:pPr>
      <w:r w:rsidRPr="00114AF2">
        <w:rPr>
          <w:rFonts w:ascii="Times New Roman" w:hAnsi="Times New Roman" w:cs="Times New Roman"/>
          <w:color w:val="auto"/>
        </w:rPr>
        <w:t xml:space="preserve">Załącznik nr </w:t>
      </w:r>
      <w:r w:rsidR="00EA6402">
        <w:rPr>
          <w:rFonts w:ascii="Times New Roman" w:hAnsi="Times New Roman" w:cs="Times New Roman"/>
          <w:color w:val="auto"/>
        </w:rPr>
        <w:t>7</w:t>
      </w:r>
      <w:r w:rsidRPr="00114AF2">
        <w:rPr>
          <w:rFonts w:ascii="Times New Roman" w:hAnsi="Times New Roman" w:cs="Times New Roman"/>
          <w:color w:val="auto"/>
        </w:rPr>
        <w:t xml:space="preserve"> </w:t>
      </w:r>
      <w:r w:rsidR="00CF1576">
        <w:rPr>
          <w:rFonts w:ascii="Times New Roman" w:hAnsi="Times New Roman" w:cs="Times New Roman"/>
          <w:color w:val="auto"/>
        </w:rPr>
        <w:t>do SWZ</w:t>
      </w:r>
    </w:p>
    <w:p w14:paraId="48AC6F2D" w14:textId="77777777" w:rsidR="000B330B" w:rsidRDefault="000B330B" w:rsidP="000B330B">
      <w:pPr>
        <w:contextualSpacing/>
        <w:rPr>
          <w:rFonts w:ascii="Times New Roman" w:hAnsi="Times New Roman" w:cs="Times New Roman"/>
          <w:b/>
          <w:bCs/>
          <w:color w:val="auto"/>
        </w:rPr>
      </w:pPr>
    </w:p>
    <w:p w14:paraId="1A31EB30" w14:textId="728CB900" w:rsidR="000B330B" w:rsidRPr="007D6B69" w:rsidRDefault="000B330B" w:rsidP="000B330B">
      <w:pPr>
        <w:contextualSpacing/>
        <w:rPr>
          <w:rFonts w:ascii="Times New Roman" w:hAnsi="Times New Roman" w:cs="Times New Roman"/>
          <w:b/>
          <w:bCs/>
          <w:color w:val="auto"/>
        </w:rPr>
      </w:pPr>
      <w:r w:rsidRPr="006E48DD">
        <w:rPr>
          <w:rFonts w:ascii="Times New Roman" w:hAnsi="Times New Roman" w:cs="Times New Roman"/>
          <w:b/>
          <w:bCs/>
          <w:color w:val="auto"/>
        </w:rPr>
        <w:t>„</w:t>
      </w:r>
      <w:bookmarkStart w:id="0" w:name="_Hlk189550106"/>
      <w:r w:rsidR="0085750D" w:rsidRPr="0085750D">
        <w:rPr>
          <w:rFonts w:ascii="Times New Roman" w:hAnsi="Times New Roman" w:cs="Times New Roman"/>
          <w:b/>
          <w:bCs/>
          <w:color w:val="auto"/>
        </w:rPr>
        <w:t>Materiały na potrzeby organizacji zajęć ze spawania</w:t>
      </w:r>
      <w:bookmarkEnd w:id="0"/>
      <w:r w:rsidR="0085750D" w:rsidRPr="0085750D">
        <w:rPr>
          <w:rFonts w:ascii="Times New Roman" w:hAnsi="Times New Roman" w:cs="Times New Roman"/>
          <w:b/>
          <w:bCs/>
          <w:color w:val="auto"/>
        </w:rPr>
        <w:t xml:space="preserve"> w roku szkolnym 2025/2026</w:t>
      </w:r>
      <w:r w:rsidR="00007B8F">
        <w:rPr>
          <w:rFonts w:ascii="Times New Roman" w:hAnsi="Times New Roman" w:cs="Times New Roman"/>
          <w:b/>
          <w:bCs/>
          <w:color w:val="auto"/>
        </w:rPr>
        <w:t xml:space="preserve"> II</w:t>
      </w:r>
      <w:r w:rsidR="00D36C6E">
        <w:rPr>
          <w:rFonts w:ascii="Times New Roman" w:hAnsi="Times New Roman" w:cs="Times New Roman"/>
          <w:b/>
          <w:bCs/>
          <w:color w:val="auto"/>
        </w:rPr>
        <w:t>I</w:t>
      </w:r>
      <w:r>
        <w:rPr>
          <w:rFonts w:ascii="Times New Roman" w:hAnsi="Times New Roman" w:cs="Times New Roman"/>
          <w:b/>
          <w:bCs/>
          <w:color w:val="auto"/>
        </w:rPr>
        <w:t xml:space="preserve">” </w:t>
      </w:r>
      <w:r w:rsidR="00007B8F">
        <w:rPr>
          <w:rFonts w:ascii="Times New Roman" w:hAnsi="Times New Roman" w:cs="Times New Roman"/>
          <w:b/>
          <w:bCs/>
          <w:color w:val="auto"/>
        </w:rPr>
        <w:br/>
      </w:r>
      <w:r>
        <w:rPr>
          <w:rFonts w:ascii="Times New Roman" w:hAnsi="Times New Roman" w:cs="Times New Roman"/>
          <w:b/>
          <w:bCs/>
          <w:color w:val="auto"/>
        </w:rPr>
        <w:t>w ramach projektu</w:t>
      </w:r>
      <w:r w:rsidRPr="006E48DD">
        <w:rPr>
          <w:rFonts w:ascii="Times New Roman" w:hAnsi="Times New Roman" w:cs="Times New Roman"/>
          <w:b/>
          <w:bCs/>
          <w:color w:val="auto"/>
        </w:rPr>
        <w:t>:</w:t>
      </w:r>
      <w:r w:rsidRPr="006E48DD">
        <w:rPr>
          <w:rFonts w:ascii="Times New Roman" w:hAnsi="Times New Roman" w:cs="Times New Roman"/>
          <w:b/>
          <w:bCs/>
          <w:color w:val="auto"/>
        </w:rPr>
        <w:br/>
      </w:r>
    </w:p>
    <w:p w14:paraId="0818621D" w14:textId="77777777" w:rsidR="000B330B" w:rsidRDefault="00EF211F" w:rsidP="000B330B">
      <w:pPr>
        <w:pStyle w:val="BodyText21"/>
        <w:spacing w:line="276" w:lineRule="auto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FE</w:t>
      </w:r>
      <w:r w:rsidR="000B330B">
        <w:rPr>
          <w:b w:val="0"/>
          <w:sz w:val="22"/>
          <w:szCs w:val="22"/>
        </w:rPr>
        <w:t>KP.</w:t>
      </w:r>
      <w:r>
        <w:rPr>
          <w:b w:val="0"/>
          <w:sz w:val="22"/>
          <w:szCs w:val="22"/>
        </w:rPr>
        <w:t>08</w:t>
      </w:r>
      <w:r w:rsidR="000B330B">
        <w:rPr>
          <w:b w:val="0"/>
          <w:sz w:val="22"/>
          <w:szCs w:val="22"/>
        </w:rPr>
        <w:t>.</w:t>
      </w:r>
      <w:r>
        <w:rPr>
          <w:b w:val="0"/>
          <w:sz w:val="22"/>
          <w:szCs w:val="22"/>
        </w:rPr>
        <w:t>28</w:t>
      </w:r>
      <w:r w:rsidR="000B330B">
        <w:rPr>
          <w:b w:val="0"/>
          <w:sz w:val="22"/>
          <w:szCs w:val="22"/>
        </w:rPr>
        <w:t>-</w:t>
      </w:r>
      <w:r>
        <w:rPr>
          <w:b w:val="0"/>
          <w:sz w:val="22"/>
          <w:szCs w:val="22"/>
        </w:rPr>
        <w:t>IZ-</w:t>
      </w:r>
      <w:r w:rsidR="000B330B">
        <w:rPr>
          <w:b w:val="0"/>
          <w:sz w:val="22"/>
          <w:szCs w:val="22"/>
        </w:rPr>
        <w:t>0</w:t>
      </w:r>
      <w:r>
        <w:rPr>
          <w:b w:val="0"/>
          <w:sz w:val="22"/>
          <w:szCs w:val="22"/>
        </w:rPr>
        <w:t>0</w:t>
      </w:r>
      <w:r w:rsidR="000B330B">
        <w:rPr>
          <w:b w:val="0"/>
          <w:sz w:val="22"/>
          <w:szCs w:val="22"/>
        </w:rPr>
        <w:t>-00</w:t>
      </w:r>
      <w:r>
        <w:rPr>
          <w:b w:val="0"/>
          <w:sz w:val="22"/>
          <w:szCs w:val="22"/>
        </w:rPr>
        <w:t>05</w:t>
      </w:r>
      <w:r w:rsidR="000B330B" w:rsidRPr="009B3B4D">
        <w:rPr>
          <w:b w:val="0"/>
          <w:sz w:val="22"/>
          <w:szCs w:val="22"/>
        </w:rPr>
        <w:t>/</w:t>
      </w:r>
      <w:r>
        <w:rPr>
          <w:b w:val="0"/>
          <w:sz w:val="22"/>
          <w:szCs w:val="22"/>
        </w:rPr>
        <w:t>24</w:t>
      </w:r>
      <w:r w:rsidR="000B330B" w:rsidRPr="00862B42">
        <w:rPr>
          <w:b w:val="0"/>
          <w:sz w:val="22"/>
          <w:szCs w:val="22"/>
        </w:rPr>
        <w:t xml:space="preserve"> pn. „</w:t>
      </w:r>
      <w:r>
        <w:rPr>
          <w:b w:val="0"/>
          <w:sz w:val="22"/>
          <w:szCs w:val="22"/>
        </w:rPr>
        <w:t>Rozwój k</w:t>
      </w:r>
      <w:r w:rsidR="000B330B" w:rsidRPr="00862B42">
        <w:rPr>
          <w:b w:val="0"/>
          <w:sz w:val="22"/>
          <w:szCs w:val="22"/>
        </w:rPr>
        <w:t>ształceni</w:t>
      </w:r>
      <w:r>
        <w:rPr>
          <w:b w:val="0"/>
          <w:sz w:val="22"/>
          <w:szCs w:val="22"/>
        </w:rPr>
        <w:t>a</w:t>
      </w:r>
      <w:r w:rsidR="000B330B" w:rsidRPr="00862B42">
        <w:rPr>
          <w:b w:val="0"/>
          <w:sz w:val="22"/>
          <w:szCs w:val="22"/>
        </w:rPr>
        <w:t xml:space="preserve"> zawodowe</w:t>
      </w:r>
      <w:r>
        <w:rPr>
          <w:b w:val="0"/>
          <w:sz w:val="22"/>
          <w:szCs w:val="22"/>
        </w:rPr>
        <w:t>go w szkołach</w:t>
      </w:r>
      <w:r w:rsidR="000B330B" w:rsidRPr="00862B42">
        <w:rPr>
          <w:b w:val="0"/>
          <w:sz w:val="22"/>
          <w:szCs w:val="22"/>
        </w:rPr>
        <w:t xml:space="preserve"> Powiatu Mogileńskiego” realizowanego w ramach </w:t>
      </w:r>
      <w:r>
        <w:rPr>
          <w:b w:val="0"/>
          <w:sz w:val="22"/>
          <w:szCs w:val="22"/>
        </w:rPr>
        <w:t>programu Fundusze Europejskie dla Kujaw i Pomorza 2021-2027</w:t>
      </w:r>
    </w:p>
    <w:p w14:paraId="2A78A590" w14:textId="77777777" w:rsidR="00A454E4" w:rsidRDefault="00A454E4" w:rsidP="000B330B">
      <w:pPr>
        <w:pStyle w:val="BodyText21"/>
        <w:spacing w:line="276" w:lineRule="auto"/>
        <w:rPr>
          <w:b w:val="0"/>
          <w:sz w:val="22"/>
          <w:szCs w:val="22"/>
        </w:rPr>
      </w:pPr>
    </w:p>
    <w:p w14:paraId="71745389" w14:textId="77777777" w:rsidR="00837711" w:rsidRDefault="00837711" w:rsidP="000B330B">
      <w:pPr>
        <w:pStyle w:val="BodyText21"/>
        <w:spacing w:line="276" w:lineRule="auto"/>
        <w:rPr>
          <w:b w:val="0"/>
          <w:sz w:val="22"/>
          <w:szCs w:val="22"/>
        </w:rPr>
      </w:pPr>
    </w:p>
    <w:p w14:paraId="16B5A0E3" w14:textId="77777777" w:rsidR="00837711" w:rsidRDefault="00837711" w:rsidP="000B330B">
      <w:pPr>
        <w:ind w:left="-426"/>
        <w:contextualSpacing/>
        <w:rPr>
          <w:rFonts w:ascii="Times New Roman" w:hAnsi="Times New Roman" w:cs="Times New Roman"/>
          <w:b/>
          <w:bCs/>
          <w:color w:val="auto"/>
          <w:u w:val="single"/>
        </w:rPr>
      </w:pPr>
    </w:p>
    <w:tbl>
      <w:tblPr>
        <w:tblW w:w="9825" w:type="dxa"/>
        <w:tblInd w:w="-3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0"/>
        <w:gridCol w:w="2700"/>
        <w:gridCol w:w="1365"/>
        <w:gridCol w:w="900"/>
        <w:gridCol w:w="900"/>
        <w:gridCol w:w="1530"/>
        <w:gridCol w:w="1710"/>
      </w:tblGrid>
      <w:tr w:rsidR="00EA6402" w:rsidRPr="00837711" w14:paraId="6457D1F4" w14:textId="77777777" w:rsidTr="00EA6402">
        <w:trPr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bottom"/>
          </w:tcPr>
          <w:p w14:paraId="50E9F084" w14:textId="77777777" w:rsidR="00EA6402" w:rsidRPr="00837711" w:rsidRDefault="00EA6402" w:rsidP="005A5E24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  <w:t>Lp.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14:paraId="39BCDFCE" w14:textId="77777777" w:rsidR="00EA6402" w:rsidRPr="00837711" w:rsidRDefault="00EA6402" w:rsidP="005A5E24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  <w:t>Nazwa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bottom"/>
          </w:tcPr>
          <w:p w14:paraId="1DE2B23D" w14:textId="77777777" w:rsidR="00EA6402" w:rsidRPr="00837711" w:rsidRDefault="00EA6402" w:rsidP="005A5E24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  <w:t>Cena jedn. netto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14:paraId="1CDC7DD1" w14:textId="77777777" w:rsidR="00EA6402" w:rsidRPr="00837711" w:rsidRDefault="00EA6402" w:rsidP="005A5E24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  <w:proofErr w:type="spellStart"/>
            <w:r w:rsidRPr="00837711"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  <w:t>jm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14:paraId="51D3827B" w14:textId="77777777" w:rsidR="00EA6402" w:rsidRPr="00837711" w:rsidRDefault="00EA6402" w:rsidP="005A5E24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  <w:t>ilość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14:paraId="3A41946E" w14:textId="77777777" w:rsidR="00EA6402" w:rsidRPr="00837711" w:rsidRDefault="00EA6402" w:rsidP="005A5E24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  <w:t>Cena netto</w:t>
            </w:r>
            <w:r w:rsidRPr="00837711"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  <w:t xml:space="preserve">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14:paraId="00E82172" w14:textId="77777777" w:rsidR="00EA6402" w:rsidRPr="00837711" w:rsidRDefault="00EA6402" w:rsidP="005A5E24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  <w:t>Cena brutto</w:t>
            </w:r>
          </w:p>
        </w:tc>
      </w:tr>
      <w:tr w:rsidR="00EA6402" w:rsidRPr="00837711" w14:paraId="624DF5E5" w14:textId="77777777" w:rsidTr="00EA6402">
        <w:trPr>
          <w:trHeight w:val="43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E58AF" w14:textId="77777777" w:rsidR="00EA6402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CE4C0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strike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</w:rPr>
              <w:t>B</w:t>
            </w:r>
            <w:r w:rsidRPr="005A5E24">
              <w:rPr>
                <w:rFonts w:ascii="Times New Roman" w:hAnsi="Times New Roman"/>
                <w:color w:val="auto"/>
              </w:rPr>
              <w:t>lacha gorąco walcowana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075EA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585584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szt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D59C0C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30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D02BD6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2E826B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</w:tr>
      <w:tr w:rsidR="00EA6402" w:rsidRPr="00837711" w14:paraId="62B4477B" w14:textId="77777777" w:rsidTr="00EA6402">
        <w:trPr>
          <w:trHeight w:val="81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F46C7" w14:textId="77777777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2.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AB326A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Times New Roman" w:hAnsi="Times New Roman"/>
                <w:color w:val="auto"/>
              </w:rPr>
              <w:t>Rura czarna ze szwem</w:t>
            </w:r>
            <w:r>
              <w:rPr>
                <w:rFonts w:ascii="Times New Roman" w:hAnsi="Times New Roman"/>
                <w:color w:val="auto"/>
              </w:rPr>
              <w:t xml:space="preserve"> 2 cale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9B21F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F33024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proofErr w:type="spellStart"/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m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b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8ACFF5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144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58E603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7CCC3F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</w:tr>
      <w:tr w:rsidR="00EA6402" w:rsidRPr="00837711" w14:paraId="4583FDC8" w14:textId="77777777" w:rsidTr="00EA6402">
        <w:trPr>
          <w:trHeight w:val="96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7152C" w14:textId="77777777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3.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640A82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Times New Roman" w:hAnsi="Times New Roman"/>
                <w:color w:val="auto"/>
              </w:rPr>
              <w:t>Mieszanka</w:t>
            </w:r>
            <w:r>
              <w:rPr>
                <w:rFonts w:ascii="Times New Roman" w:hAnsi="Times New Roman"/>
                <w:color w:val="auto"/>
              </w:rPr>
              <w:t xml:space="preserve"> </w:t>
            </w:r>
            <w:r w:rsidRPr="005A5E24">
              <w:rPr>
                <w:rFonts w:ascii="Times New Roman" w:hAnsi="Times New Roman"/>
                <w:color w:val="auto"/>
              </w:rPr>
              <w:t>AR/CO2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3E8AE" w14:textId="77777777" w:rsidR="00EA6402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3231AE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butla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A8AB37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30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BD2FFF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E753BC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</w:tr>
      <w:tr w:rsidR="00EA6402" w:rsidRPr="00837711" w14:paraId="1547BCA8" w14:textId="77777777" w:rsidTr="00EA6402">
        <w:trPr>
          <w:trHeight w:val="87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BBB1E" w14:textId="77777777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4.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3674EC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Times New Roman" w:hAnsi="Times New Roman"/>
                <w:color w:val="auto"/>
              </w:rPr>
              <w:t>Drut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04180" w14:textId="77777777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4D9515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Times New Roman" w:hAnsi="Times New Roman"/>
                <w:color w:val="auto"/>
              </w:rPr>
              <w:t>szpula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5D0857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30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15D6E8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E2724E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</w:tr>
      <w:tr w:rsidR="00EA6402" w:rsidRPr="00837711" w14:paraId="58112488" w14:textId="77777777" w:rsidTr="00EA6402">
        <w:trPr>
          <w:trHeight w:val="52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D33D9" w14:textId="77777777" w:rsidR="00EA6402" w:rsidRPr="00837711" w:rsidRDefault="00EA6402" w:rsidP="009B7AD5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5.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5AFC3A" w14:textId="77777777" w:rsidR="00EA6402" w:rsidRPr="00837711" w:rsidRDefault="00EA6402" w:rsidP="009B7AD5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Times New Roman" w:hAnsi="Times New Roman"/>
                <w:color w:val="auto"/>
              </w:rPr>
              <w:t>Końcówka prądowa</w:t>
            </w:r>
            <w:r>
              <w:rPr>
                <w:rFonts w:ascii="Times New Roman" w:hAnsi="Times New Roman"/>
                <w:color w:val="auto"/>
              </w:rPr>
              <w:t xml:space="preserve">  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B023B" w14:textId="77777777" w:rsidR="00EA6402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E15E03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zestaw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E064FE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8F3E30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519014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</w:tr>
      <w:tr w:rsidR="00EA6402" w:rsidRPr="00837711" w14:paraId="0CC4A4BE" w14:textId="77777777" w:rsidTr="00EA6402">
        <w:trPr>
          <w:trHeight w:val="72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36A5F" w14:textId="77777777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6.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486BF" w14:textId="77777777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 w:rsidRPr="00837711">
              <w:rPr>
                <w:rFonts w:ascii="Times New Roman" w:hAnsi="Times New Roman"/>
                <w:color w:val="auto"/>
              </w:rPr>
              <w:t>Dysza gazowa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204C2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6D693C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szt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6AE5B6" w14:textId="77777777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60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FB3276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CBAD4F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</w:tr>
      <w:tr w:rsidR="00EA6402" w:rsidRPr="00837711" w14:paraId="4AABF6B7" w14:textId="77777777" w:rsidTr="00EA6402">
        <w:trPr>
          <w:trHeight w:val="72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0B5DB" w14:textId="77777777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7.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D928A" w14:textId="77777777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 w:rsidRPr="00837711">
              <w:rPr>
                <w:rFonts w:ascii="Times New Roman" w:hAnsi="Times New Roman"/>
                <w:color w:val="auto"/>
              </w:rPr>
              <w:t>Dysza ceramiczna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B74E7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70814E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szt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1D80CD" w14:textId="77777777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48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E30EDE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BE1EAF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</w:tr>
      <w:tr w:rsidR="00EA6402" w:rsidRPr="00837711" w14:paraId="1D6DBF5E" w14:textId="77777777" w:rsidTr="00EA6402">
        <w:trPr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4ADD6" w14:textId="77777777" w:rsidR="00EA6402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8.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2DBF0A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</w:rPr>
              <w:t>Miara 5m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6A35F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B64AF4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szt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664B82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</w:rPr>
              <w:t>24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6B7E09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CF07DF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</w:tr>
      <w:tr w:rsidR="00EA6402" w:rsidRPr="00837711" w14:paraId="2CFBC4C9" w14:textId="77777777" w:rsidTr="00EA6402">
        <w:trPr>
          <w:trHeight w:val="6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34C52" w14:textId="77777777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9.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A3B118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Times New Roman" w:hAnsi="Times New Roman"/>
                <w:color w:val="auto"/>
              </w:rPr>
              <w:t>Tarcz</w:t>
            </w:r>
            <w:r>
              <w:rPr>
                <w:rFonts w:ascii="Times New Roman" w:hAnsi="Times New Roman"/>
                <w:color w:val="auto"/>
              </w:rPr>
              <w:t>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DAE3F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A2A07E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szt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F3FA69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75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DA52B4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A3A4F2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</w:tr>
      <w:tr w:rsidR="003819FC" w:rsidRPr="00837711" w14:paraId="26D3B096" w14:textId="77777777" w:rsidTr="00EA6402">
        <w:trPr>
          <w:trHeight w:val="6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1B1C4" w14:textId="651C5D70" w:rsidR="003819FC" w:rsidRDefault="003819FC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10.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BD7721" w14:textId="2F4C9DE3" w:rsidR="003819FC" w:rsidRPr="00837711" w:rsidRDefault="003819FC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Tarcze do szlifowania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01F67" w14:textId="77777777" w:rsidR="003819FC" w:rsidRPr="00837711" w:rsidRDefault="003819FC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119A45" w14:textId="5DC8A93C" w:rsidR="003819FC" w:rsidRPr="00837711" w:rsidRDefault="003819FC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zestaw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581978" w14:textId="76115775" w:rsidR="003819FC" w:rsidRDefault="003819FC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D5C03F" w14:textId="77777777" w:rsidR="003819FC" w:rsidRPr="00837711" w:rsidRDefault="003819FC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3D1ECF" w14:textId="77777777" w:rsidR="003819FC" w:rsidRPr="00837711" w:rsidRDefault="003819FC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</w:tr>
      <w:tr w:rsidR="00EA6402" w:rsidRPr="00837711" w14:paraId="38A51460" w14:textId="77777777" w:rsidTr="00EA6402">
        <w:trPr>
          <w:trHeight w:val="5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92A03" w14:textId="663694B6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</w:t>
            </w:r>
            <w:r w:rsidR="003819FC">
              <w:rPr>
                <w:rFonts w:ascii="Times New Roman" w:hAnsi="Times New Roman"/>
                <w:color w:val="auto"/>
              </w:rPr>
              <w:t>1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8D8A82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Times New Roman" w:hAnsi="Times New Roman"/>
                <w:color w:val="auto"/>
              </w:rPr>
              <w:t>Elektrody</w:t>
            </w:r>
            <w:r>
              <w:rPr>
                <w:rFonts w:ascii="Times New Roman" w:hAnsi="Times New Roman"/>
                <w:color w:val="auto"/>
              </w:rPr>
              <w:t xml:space="preserve"> różne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779C4" w14:textId="77777777" w:rsidR="00EA6402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D71431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</w:rPr>
              <w:t>zestaw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2E7A4A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161E3C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92A3DC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</w:tr>
      <w:tr w:rsidR="00EA6402" w:rsidRPr="00837711" w14:paraId="4C634B92" w14:textId="77777777" w:rsidTr="00EA6402">
        <w:trPr>
          <w:trHeight w:val="49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B7E9E" w14:textId="669992DF" w:rsidR="00EA6402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</w:t>
            </w:r>
            <w:r w:rsidR="003819FC">
              <w:rPr>
                <w:rFonts w:ascii="Times New Roman" w:hAnsi="Times New Roman"/>
                <w:color w:val="auto"/>
              </w:rPr>
              <w:t>2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0541C6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</w:rPr>
              <w:t>Tuleje różne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9229F" w14:textId="77777777" w:rsidR="00EA6402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71F180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</w:rPr>
              <w:t>zestaw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4A76C4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BB310B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5545CA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</w:tr>
      <w:tr w:rsidR="00EA6402" w:rsidRPr="00837711" w14:paraId="1060D47C" w14:textId="77777777" w:rsidTr="00EA6402">
        <w:trPr>
          <w:trHeight w:val="72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6FD2D" w14:textId="387A1B76" w:rsidR="00EA6402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lastRenderedPageBreak/>
              <w:t>1</w:t>
            </w:r>
            <w:r w:rsidR="003819FC">
              <w:rPr>
                <w:rFonts w:ascii="Times New Roman" w:hAnsi="Times New Roman"/>
                <w:color w:val="auto"/>
              </w:rPr>
              <w:t>3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3B78B8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</w:rPr>
              <w:t>Druty różne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30EB8" w14:textId="77777777" w:rsidR="00EA6402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A8ADEA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</w:rPr>
              <w:t>zestaw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24DA9F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E40631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CE4603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</w:tr>
      <w:tr w:rsidR="00EA6402" w:rsidRPr="00837711" w14:paraId="2BE1C2FA" w14:textId="77777777" w:rsidTr="00EA6402">
        <w:trPr>
          <w:trHeight w:val="89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44208" w14:textId="1D9FCA90" w:rsidR="00EA6402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1</w:t>
            </w:r>
            <w:r w:rsidR="003819FC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4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61476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Kątowniki różne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BA78A" w14:textId="77777777" w:rsidR="00EA6402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874D92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</w:rPr>
              <w:t>zestaw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B7BE38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093E91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B1FA72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</w:tr>
      <w:tr w:rsidR="00EA6402" w:rsidRPr="00837711" w14:paraId="4105CBA7" w14:textId="77777777" w:rsidTr="00EA6402">
        <w:trPr>
          <w:trHeight w:val="72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1C950" w14:textId="7DDA5AE3" w:rsidR="00EA6402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</w:t>
            </w:r>
            <w:r w:rsidR="003819FC">
              <w:rPr>
                <w:rFonts w:ascii="Times New Roman" w:hAnsi="Times New Roman"/>
                <w:color w:val="auto"/>
              </w:rPr>
              <w:t>5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4C965" w14:textId="77777777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Argon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EFE89" w14:textId="77777777" w:rsidR="00EA6402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779540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butla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A59D08" w14:textId="77777777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24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85FB26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009FF8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</w:tr>
      <w:tr w:rsidR="00EA6402" w:rsidRPr="00837711" w14:paraId="4E960891" w14:textId="77777777" w:rsidTr="00EA6402">
        <w:trPr>
          <w:trHeight w:val="72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AB154" w14:textId="50FCAAF3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</w:t>
            </w:r>
            <w:r w:rsidR="003819FC">
              <w:rPr>
                <w:rFonts w:ascii="Times New Roman" w:hAnsi="Times New Roman"/>
                <w:color w:val="auto"/>
              </w:rPr>
              <w:t>6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1A741" w14:textId="77777777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 w:rsidRPr="00837711">
              <w:rPr>
                <w:rFonts w:ascii="Times New Roman" w:hAnsi="Times New Roman"/>
                <w:color w:val="auto"/>
              </w:rPr>
              <w:t>Rękawice spawalnicze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A23E1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1F6293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szt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159A8F" w14:textId="77777777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24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D75524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E9FCD9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</w:tr>
      <w:tr w:rsidR="00EA6402" w:rsidRPr="00837711" w14:paraId="686F23FE" w14:textId="77777777" w:rsidTr="00EA6402">
        <w:trPr>
          <w:trHeight w:val="72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386B4" w14:textId="77777777" w:rsidR="00EA6402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17.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3940A" w14:textId="130985A5" w:rsidR="00EA6402" w:rsidRPr="00837711" w:rsidRDefault="00D6658B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Okulary</w:t>
            </w:r>
            <w:r w:rsidR="00EA6402" w:rsidRPr="00837711">
              <w:rPr>
                <w:rFonts w:ascii="Times New Roman" w:hAnsi="Times New Roman"/>
                <w:color w:val="auto"/>
              </w:rPr>
              <w:t xml:space="preserve"> ochronne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305CB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F2257F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szt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955094" w14:textId="77777777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24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4116A2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0E08A9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</w:tr>
      <w:tr w:rsidR="00EA6402" w:rsidRPr="00837711" w14:paraId="799B9D43" w14:textId="77777777" w:rsidTr="00EA6402">
        <w:trPr>
          <w:trHeight w:val="72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4B6FF" w14:textId="77777777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18.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D0172" w14:textId="77777777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 w:rsidRPr="00837711">
              <w:rPr>
                <w:rFonts w:ascii="Times New Roman" w:hAnsi="Times New Roman"/>
                <w:color w:val="auto"/>
              </w:rPr>
              <w:t>Pasta do</w:t>
            </w:r>
            <w:r>
              <w:rPr>
                <w:rFonts w:ascii="Times New Roman" w:hAnsi="Times New Roman"/>
                <w:color w:val="auto"/>
              </w:rPr>
              <w:t xml:space="preserve"> mycia</w:t>
            </w:r>
            <w:r w:rsidRPr="00837711">
              <w:rPr>
                <w:rFonts w:ascii="Times New Roman" w:hAnsi="Times New Roman"/>
                <w:color w:val="auto"/>
              </w:rPr>
              <w:t xml:space="preserve"> rąk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D3DB9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D58461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szt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442A20" w14:textId="77777777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24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10D08A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1CF97A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</w:tr>
      <w:tr w:rsidR="00EA6402" w:rsidRPr="00837711" w14:paraId="2723FBB1" w14:textId="77777777" w:rsidTr="00EA6402">
        <w:trPr>
          <w:trHeight w:val="720"/>
        </w:trPr>
        <w:tc>
          <w:tcPr>
            <w:tcW w:w="65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D1706" w14:textId="77777777" w:rsidR="00EA6402" w:rsidRPr="00EA6402" w:rsidRDefault="00EA6402" w:rsidP="00EA640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auto"/>
              </w:rPr>
            </w:pPr>
            <w:r w:rsidRPr="00EA6402">
              <w:rPr>
                <w:rFonts w:ascii="Times New Roman" w:hAnsi="Times New Roman"/>
                <w:b/>
                <w:bCs/>
                <w:color w:val="auto"/>
              </w:rPr>
              <w:t>Razem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993731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E72FDD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</w:tr>
    </w:tbl>
    <w:p w14:paraId="2A7B76F1" w14:textId="77777777" w:rsidR="00837711" w:rsidRPr="000B330B" w:rsidRDefault="00837711" w:rsidP="000B330B">
      <w:pPr>
        <w:ind w:left="-426"/>
        <w:contextualSpacing/>
        <w:rPr>
          <w:rFonts w:ascii="Times New Roman" w:hAnsi="Times New Roman" w:cs="Times New Roman"/>
          <w:b/>
          <w:bCs/>
          <w:color w:val="auto"/>
          <w:u w:val="single"/>
        </w:rPr>
      </w:pPr>
    </w:p>
    <w:sectPr w:rsidR="00837711" w:rsidRPr="000B330B" w:rsidSect="00EA640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B6D0F1" w14:textId="77777777" w:rsidR="00F17CE0" w:rsidRDefault="00F17CE0" w:rsidP="0096508C">
      <w:pPr>
        <w:spacing w:after="0" w:line="240" w:lineRule="auto"/>
      </w:pPr>
      <w:r>
        <w:separator/>
      </w:r>
    </w:p>
  </w:endnote>
  <w:endnote w:type="continuationSeparator" w:id="0">
    <w:p w14:paraId="371AA368" w14:textId="77777777" w:rsidR="00F17CE0" w:rsidRDefault="00F17CE0" w:rsidP="00965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tarSymbol">
    <w:altName w:val="Segoe UI Symbol"/>
    <w:panose1 w:val="00000000000000000000"/>
    <w:charset w:val="02"/>
    <w:family w:val="auto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49B24A" w14:textId="77777777" w:rsidR="00114AF2" w:rsidRDefault="00334D6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Pr="00334D6E">
      <w:rPr>
        <w:noProof/>
      </w:rPr>
      <w:t>1</w:t>
    </w:r>
    <w:r>
      <w:rPr>
        <w:noProof/>
      </w:rPr>
      <w:fldChar w:fldCharType="end"/>
    </w:r>
  </w:p>
  <w:p w14:paraId="7849AD3A" w14:textId="77777777" w:rsidR="00114AF2" w:rsidRDefault="00114A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89E975" w14:textId="77777777" w:rsidR="00F17CE0" w:rsidRDefault="00F17CE0" w:rsidP="0096508C">
      <w:pPr>
        <w:spacing w:after="0" w:line="240" w:lineRule="auto"/>
      </w:pPr>
      <w:r>
        <w:separator/>
      </w:r>
    </w:p>
  </w:footnote>
  <w:footnote w:type="continuationSeparator" w:id="0">
    <w:p w14:paraId="7F5BEAE6" w14:textId="77777777" w:rsidR="00F17CE0" w:rsidRDefault="00F17CE0" w:rsidP="009650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48AC5" w14:textId="3B3F1B69" w:rsidR="0096508C" w:rsidRDefault="003E328A">
    <w:pPr>
      <w:pStyle w:val="Nagwek"/>
      <w:rPr>
        <w:lang w:eastAsia="pl-PL"/>
      </w:rPr>
    </w:pPr>
    <w:r>
      <w:rPr>
        <w:noProof/>
      </w:rPr>
      <w:drawing>
        <wp:inline distT="0" distB="0" distL="0" distR="0" wp14:anchorId="7F0B64FB" wp14:editId="732DE937">
          <wp:extent cx="5759450" cy="533282"/>
          <wp:effectExtent l="0" t="0" r="0" b="635"/>
          <wp:docPr id="1184828408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328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2"/>
    <w:lvl w:ilvl="0">
      <w:numFmt w:val="decimal"/>
      <w:pStyle w:val="Nagwek4"/>
      <w:lvlText w:val="%1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4"/>
    <w:lvl w:ilvl="0">
      <w:start w:val="1"/>
      <w:numFmt w:val="decimal"/>
      <w:pStyle w:val="Data1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3" w15:restartNumberingAfterBreak="0">
    <w:nsid w:val="2BF34D33"/>
    <w:multiLevelType w:val="multilevel"/>
    <w:tmpl w:val="D6529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54B499F"/>
    <w:multiLevelType w:val="hybridMultilevel"/>
    <w:tmpl w:val="CE78635C"/>
    <w:lvl w:ilvl="0" w:tplc="BE24FC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8057874">
    <w:abstractNumId w:val="0"/>
  </w:num>
  <w:num w:numId="2" w16cid:durableId="459567407">
    <w:abstractNumId w:val="1"/>
  </w:num>
  <w:num w:numId="3" w16cid:durableId="169226727">
    <w:abstractNumId w:val="2"/>
  </w:num>
  <w:num w:numId="4" w16cid:durableId="1841234206">
    <w:abstractNumId w:val="4"/>
  </w:num>
  <w:num w:numId="5" w16cid:durableId="20100551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6A5"/>
    <w:rsid w:val="00007B8F"/>
    <w:rsid w:val="00036D92"/>
    <w:rsid w:val="0005330A"/>
    <w:rsid w:val="00060403"/>
    <w:rsid w:val="00077791"/>
    <w:rsid w:val="000B06C6"/>
    <w:rsid w:val="000B330B"/>
    <w:rsid w:val="000D6178"/>
    <w:rsid w:val="0010555F"/>
    <w:rsid w:val="00114AF2"/>
    <w:rsid w:val="00182EBB"/>
    <w:rsid w:val="001E33E8"/>
    <w:rsid w:val="002025CC"/>
    <w:rsid w:val="00216DEC"/>
    <w:rsid w:val="00243CD2"/>
    <w:rsid w:val="002821E9"/>
    <w:rsid w:val="002A5C5C"/>
    <w:rsid w:val="002B03E3"/>
    <w:rsid w:val="002B26A4"/>
    <w:rsid w:val="002D3AED"/>
    <w:rsid w:val="00303FCA"/>
    <w:rsid w:val="003049BF"/>
    <w:rsid w:val="00331F87"/>
    <w:rsid w:val="00334D6E"/>
    <w:rsid w:val="00347BFA"/>
    <w:rsid w:val="00353949"/>
    <w:rsid w:val="003819FC"/>
    <w:rsid w:val="003A61E4"/>
    <w:rsid w:val="003B7534"/>
    <w:rsid w:val="003C1CCE"/>
    <w:rsid w:val="003E328A"/>
    <w:rsid w:val="00406094"/>
    <w:rsid w:val="004716A5"/>
    <w:rsid w:val="00481DDC"/>
    <w:rsid w:val="004A2ADB"/>
    <w:rsid w:val="005243C9"/>
    <w:rsid w:val="00576A54"/>
    <w:rsid w:val="005A5E24"/>
    <w:rsid w:val="005B545B"/>
    <w:rsid w:val="005C6FA9"/>
    <w:rsid w:val="00626E3C"/>
    <w:rsid w:val="00644B46"/>
    <w:rsid w:val="00650804"/>
    <w:rsid w:val="006537FC"/>
    <w:rsid w:val="006676D7"/>
    <w:rsid w:val="007A3983"/>
    <w:rsid w:val="007B29E9"/>
    <w:rsid w:val="007C72F4"/>
    <w:rsid w:val="008142A7"/>
    <w:rsid w:val="0082280D"/>
    <w:rsid w:val="00837711"/>
    <w:rsid w:val="0085750D"/>
    <w:rsid w:val="00895C15"/>
    <w:rsid w:val="008A0DB3"/>
    <w:rsid w:val="008F70E0"/>
    <w:rsid w:val="00910C48"/>
    <w:rsid w:val="00933F8C"/>
    <w:rsid w:val="00947A36"/>
    <w:rsid w:val="009502E8"/>
    <w:rsid w:val="0096508C"/>
    <w:rsid w:val="00985520"/>
    <w:rsid w:val="009A1D24"/>
    <w:rsid w:val="009B7AD5"/>
    <w:rsid w:val="00A454E4"/>
    <w:rsid w:val="00A550A2"/>
    <w:rsid w:val="00AB7DB1"/>
    <w:rsid w:val="00AF486A"/>
    <w:rsid w:val="00B00C74"/>
    <w:rsid w:val="00B0684D"/>
    <w:rsid w:val="00B25EFC"/>
    <w:rsid w:val="00B81D6A"/>
    <w:rsid w:val="00B84A37"/>
    <w:rsid w:val="00B85494"/>
    <w:rsid w:val="00B9162B"/>
    <w:rsid w:val="00BE2473"/>
    <w:rsid w:val="00C013E1"/>
    <w:rsid w:val="00C34BD9"/>
    <w:rsid w:val="00CC49DF"/>
    <w:rsid w:val="00CF1576"/>
    <w:rsid w:val="00D07052"/>
    <w:rsid w:val="00D248C1"/>
    <w:rsid w:val="00D36C6E"/>
    <w:rsid w:val="00D37300"/>
    <w:rsid w:val="00D61333"/>
    <w:rsid w:val="00D6658B"/>
    <w:rsid w:val="00DD1FAF"/>
    <w:rsid w:val="00E31613"/>
    <w:rsid w:val="00EA6402"/>
    <w:rsid w:val="00EC30FB"/>
    <w:rsid w:val="00EE4B42"/>
    <w:rsid w:val="00EF211F"/>
    <w:rsid w:val="00F17CE0"/>
    <w:rsid w:val="00F337D4"/>
    <w:rsid w:val="00F3760E"/>
    <w:rsid w:val="00FE4D16"/>
    <w:rsid w:val="00FF5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F4C1784"/>
  <w15:docId w15:val="{882D3918-017B-491F-8B73-9C984DD14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Arial" w:eastAsia="Calibri" w:hAnsi="Arial" w:cs="Arial"/>
      <w:color w:val="FF0000"/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qFormat/>
    <w:pPr>
      <w:keepNext/>
      <w:spacing w:after="0" w:line="240" w:lineRule="auto"/>
      <w:ind w:left="720"/>
      <w:jc w:val="both"/>
      <w:outlineLvl w:val="1"/>
    </w:pPr>
    <w:rPr>
      <w:rFonts w:eastAsia="Times New Roman" w:cs="Times New Roman"/>
      <w:color w:val="auto"/>
      <w:sz w:val="20"/>
      <w:u w:val="single"/>
    </w:rPr>
  </w:style>
  <w:style w:type="paragraph" w:styleId="Nagwek3">
    <w:name w:val="heading 3"/>
    <w:basedOn w:val="Normalny"/>
    <w:next w:val="Normalny"/>
    <w:qFormat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color w:val="auto"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numId w:val="2"/>
      </w:numPr>
      <w:tabs>
        <w:tab w:val="left" w:pos="720"/>
      </w:tabs>
      <w:spacing w:after="0" w:line="240" w:lineRule="auto"/>
      <w:ind w:left="720" w:hanging="720"/>
      <w:jc w:val="both"/>
      <w:outlineLvl w:val="3"/>
    </w:pPr>
    <w:rPr>
      <w:rFonts w:ascii="Times New Roman" w:eastAsia="Times New Roman" w:hAnsi="Times New Roman" w:cs="Times New Roman"/>
      <w:b/>
      <w:color w:val="auto"/>
      <w:sz w:val="32"/>
      <w:szCs w:val="20"/>
    </w:rPr>
  </w:style>
  <w:style w:type="paragraph" w:styleId="Nagwek5">
    <w:name w:val="heading 5"/>
    <w:basedOn w:val="Normalny"/>
    <w:next w:val="Normalny"/>
    <w:qFormat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color w:val="auto"/>
      <w:sz w:val="26"/>
      <w:szCs w:val="26"/>
    </w:rPr>
  </w:style>
  <w:style w:type="paragraph" w:styleId="Nagwek6">
    <w:name w:val="heading 6"/>
    <w:basedOn w:val="Normalny"/>
    <w:next w:val="Normalny"/>
    <w:qFormat/>
    <w:pPr>
      <w:keepNext/>
      <w:spacing w:after="0" w:line="240" w:lineRule="auto"/>
      <w:ind w:left="3240"/>
      <w:outlineLvl w:val="5"/>
    </w:pPr>
    <w:rPr>
      <w:rFonts w:ascii="Times New Roman" w:eastAsia="Times New Roman" w:hAnsi="Times New Roman" w:cs="Times New Roman"/>
      <w:color w:val="auto"/>
      <w:sz w:val="40"/>
      <w:szCs w:val="40"/>
    </w:rPr>
  </w:style>
  <w:style w:type="paragraph" w:styleId="Nagwek7">
    <w:name w:val="heading 7"/>
    <w:basedOn w:val="Normalny"/>
    <w:next w:val="Normalny"/>
    <w:qFormat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color w:val="auto"/>
    </w:rPr>
  </w:style>
  <w:style w:type="paragraph" w:styleId="Nagwek8">
    <w:name w:val="heading 8"/>
    <w:basedOn w:val="Normalny"/>
    <w:next w:val="Normalny"/>
    <w:qFormat/>
    <w:pPr>
      <w:keepNext/>
      <w:tabs>
        <w:tab w:val="left" w:pos="1440"/>
      </w:tabs>
      <w:spacing w:after="0" w:line="240" w:lineRule="auto"/>
      <w:ind w:left="1440" w:hanging="432"/>
      <w:jc w:val="right"/>
      <w:outlineLvl w:val="7"/>
    </w:pPr>
    <w:rPr>
      <w:rFonts w:ascii="Times New Roman" w:eastAsia="Times New Roman" w:hAnsi="Times New Roman" w:cs="Times New Roman"/>
      <w:b/>
      <w:bCs/>
      <w:color w:val="auto"/>
    </w:rPr>
  </w:style>
  <w:style w:type="paragraph" w:styleId="Nagwek9">
    <w:name w:val="heading 9"/>
    <w:basedOn w:val="Normalny"/>
    <w:next w:val="Normalny"/>
    <w:qFormat/>
    <w:pPr>
      <w:spacing w:before="240" w:after="60" w:line="240" w:lineRule="auto"/>
      <w:outlineLvl w:val="8"/>
    </w:pPr>
    <w:rPr>
      <w:rFonts w:eastAsia="Times New Roman" w:cs="Times New Roman"/>
      <w:color w:val="auto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  <w:sz w:val="20"/>
    </w:rPr>
  </w:style>
  <w:style w:type="character" w:customStyle="1" w:styleId="WW8Num9z1">
    <w:name w:val="WW8Num9z1"/>
    <w:rPr>
      <w:rFonts w:ascii="Courier New" w:hAnsi="Courier New" w:cs="Courier New" w:hint="default"/>
      <w:sz w:val="20"/>
    </w:rPr>
  </w:style>
  <w:style w:type="character" w:customStyle="1" w:styleId="WW8Num9z2">
    <w:name w:val="WW8Num9z2"/>
    <w:rPr>
      <w:rFonts w:ascii="Wingdings" w:hAnsi="Wingdings" w:cs="Wingdings" w:hint="default"/>
      <w:sz w:val="20"/>
    </w:rPr>
  </w:style>
  <w:style w:type="character" w:customStyle="1" w:styleId="WW8Num10z0">
    <w:name w:val="WW8Num10z0"/>
    <w:rPr>
      <w:rFonts w:ascii="Symbol" w:hAnsi="Symbol" w:cs="Symbol" w:hint="default"/>
      <w:sz w:val="20"/>
    </w:rPr>
  </w:style>
  <w:style w:type="character" w:customStyle="1" w:styleId="WW8Num10z1">
    <w:name w:val="WW8Num10z1"/>
    <w:rPr>
      <w:rFonts w:ascii="Courier New" w:hAnsi="Courier New" w:cs="Courier New" w:hint="default"/>
      <w:sz w:val="20"/>
    </w:rPr>
  </w:style>
  <w:style w:type="character" w:customStyle="1" w:styleId="WW8Num10z2">
    <w:name w:val="WW8Num10z2"/>
    <w:rPr>
      <w:rFonts w:ascii="Wingdings" w:hAnsi="Wingdings" w:cs="Wingdings" w:hint="default"/>
      <w:sz w:val="20"/>
    </w:rPr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hAnsi="Times New Roman" w:cs="Times New Roman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Wingdings" w:hAnsi="Wingdings" w:cs="Wingdings" w:hint="default"/>
      <w:sz w:val="20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  <w:b w:val="0"/>
      <w:color w:val="auto"/>
      <w:sz w:val="22"/>
    </w:rPr>
  </w:style>
  <w:style w:type="character" w:customStyle="1" w:styleId="WW8Num19z1">
    <w:name w:val="WW8Num19z1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hAnsi="Symbol" w:cs="Symbol" w:hint="default"/>
      <w:sz w:val="20"/>
    </w:rPr>
  </w:style>
  <w:style w:type="character" w:customStyle="1" w:styleId="WW8Num21z1">
    <w:name w:val="WW8Num21z1"/>
    <w:rPr>
      <w:rFonts w:ascii="Courier New" w:hAnsi="Courier New" w:cs="Courier New" w:hint="default"/>
      <w:sz w:val="20"/>
    </w:rPr>
  </w:style>
  <w:style w:type="character" w:customStyle="1" w:styleId="WW8Num21z2">
    <w:name w:val="WW8Num21z2"/>
    <w:rPr>
      <w:rFonts w:ascii="Wingdings" w:hAnsi="Wingdings" w:cs="Wingdings" w:hint="default"/>
      <w:sz w:val="20"/>
    </w:rPr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Symbol" w:hAnsi="Symbol" w:cs="Symbol" w:hint="default"/>
      <w:sz w:val="20"/>
    </w:rPr>
  </w:style>
  <w:style w:type="character" w:customStyle="1" w:styleId="WW8Num25z1">
    <w:name w:val="WW8Num25z1"/>
    <w:rPr>
      <w:rFonts w:ascii="Courier New" w:hAnsi="Courier New" w:cs="Courier New" w:hint="default"/>
      <w:sz w:val="20"/>
    </w:rPr>
  </w:style>
  <w:style w:type="character" w:customStyle="1" w:styleId="WW8Num25z2">
    <w:name w:val="WW8Num25z2"/>
    <w:rPr>
      <w:rFonts w:ascii="Wingdings" w:hAnsi="Wingdings" w:cs="Wingdings" w:hint="default"/>
      <w:sz w:val="20"/>
    </w:rPr>
  </w:style>
  <w:style w:type="character" w:customStyle="1" w:styleId="WW8Num26z0">
    <w:name w:val="WW8Num26z0"/>
    <w:rPr>
      <w:rFonts w:ascii="Symbol" w:hAnsi="Symbol" w:cs="Symbol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Symbol" w:hAnsi="Symbol" w:cs="Symbol" w:hint="default"/>
      <w:sz w:val="20"/>
    </w:rPr>
  </w:style>
  <w:style w:type="character" w:customStyle="1" w:styleId="WW8Num28z1">
    <w:name w:val="WW8Num28z1"/>
    <w:rPr>
      <w:rFonts w:ascii="Courier New" w:hAnsi="Courier New" w:cs="Courier New" w:hint="default"/>
      <w:sz w:val="20"/>
    </w:rPr>
  </w:style>
  <w:style w:type="character" w:customStyle="1" w:styleId="WW8Num28z2">
    <w:name w:val="WW8Num28z2"/>
    <w:rPr>
      <w:rFonts w:ascii="Wingdings" w:hAnsi="Wingdings" w:cs="Wingdings" w:hint="default"/>
      <w:sz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Symbol" w:hAnsi="Symbol" w:cs="Symbol" w:hint="default"/>
      <w:sz w:val="20"/>
    </w:rPr>
  </w:style>
  <w:style w:type="character" w:customStyle="1" w:styleId="WW8Num30z1">
    <w:name w:val="WW8Num30z1"/>
    <w:rPr>
      <w:rFonts w:ascii="Courier New" w:hAnsi="Courier New" w:cs="Courier New" w:hint="default"/>
      <w:sz w:val="20"/>
    </w:rPr>
  </w:style>
  <w:style w:type="character" w:customStyle="1" w:styleId="WW8Num30z2">
    <w:name w:val="WW8Num30z2"/>
    <w:rPr>
      <w:rFonts w:ascii="Wingdings" w:hAnsi="Wingdings" w:cs="Wingdings" w:hint="default"/>
      <w:sz w:val="20"/>
    </w:rPr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Arial" w:hAnsi="Arial" w:cs="Arial" w:hint="default"/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hint="default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hint="default"/>
    </w:rPr>
  </w:style>
  <w:style w:type="character" w:customStyle="1" w:styleId="WW8Num38z0">
    <w:name w:val="WW8Num38z0"/>
    <w:rPr>
      <w:rFonts w:hint="default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hint="default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hint="default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cs="Times New Roman"/>
    </w:rPr>
  </w:style>
  <w:style w:type="character" w:customStyle="1" w:styleId="WW8Num42z6">
    <w:name w:val="WW8Num42z6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ascii="Symbol" w:hAnsi="Symbol" w:cs="Symbol" w:hint="default"/>
      <w:sz w:val="20"/>
    </w:rPr>
  </w:style>
  <w:style w:type="character" w:customStyle="1" w:styleId="WW8Num45z1">
    <w:name w:val="WW8Num45z1"/>
    <w:rPr>
      <w:rFonts w:ascii="Courier New" w:hAnsi="Courier New" w:cs="Courier New" w:hint="default"/>
      <w:sz w:val="20"/>
    </w:rPr>
  </w:style>
  <w:style w:type="character" w:customStyle="1" w:styleId="WW8Num45z2">
    <w:name w:val="WW8Num45z2"/>
    <w:rPr>
      <w:rFonts w:ascii="Wingdings" w:hAnsi="Wingdings" w:cs="Wingdings" w:hint="default"/>
      <w:sz w:val="20"/>
    </w:rPr>
  </w:style>
  <w:style w:type="character" w:customStyle="1" w:styleId="Domylnaczcionkaakapitu2">
    <w:name w:val="Domyślna czcionka akapitu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NagwekZnak">
    <w:name w:val="Nagłówek Znak"/>
    <w:basedOn w:val="Domylnaczcionkaakapitu2"/>
  </w:style>
  <w:style w:type="character" w:customStyle="1" w:styleId="NagwekZnak1">
    <w:name w:val="Nagłówek Znak1"/>
    <w:rPr>
      <w:rFonts w:ascii="Calibri" w:eastAsia="Calibri" w:hAnsi="Calibri" w:cs="Times New Roman"/>
      <w:color w:val="auto"/>
      <w:sz w:val="20"/>
      <w:szCs w:val="20"/>
    </w:rPr>
  </w:style>
  <w:style w:type="character" w:customStyle="1" w:styleId="Nagwek1Znak">
    <w:name w:val="Nagłówek 1 Znak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rPr>
      <w:rFonts w:eastAsia="Times New Roman" w:cs="Times New Roman"/>
      <w:szCs w:val="24"/>
      <w:u w:val="single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rPr>
      <w:rFonts w:ascii="Times New Roman" w:eastAsia="Times New Roman" w:hAnsi="Times New Roman" w:cs="Times New Roman"/>
      <w:b/>
      <w:sz w:val="32"/>
    </w:rPr>
  </w:style>
  <w:style w:type="character" w:customStyle="1" w:styleId="Nagwek5Znak">
    <w:name w:val="Nagłówek 5 Znak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Times New Roman" w:eastAsia="Times New Roman" w:hAnsi="Times New Roman" w:cs="Times New Roman"/>
      <w:sz w:val="40"/>
      <w:szCs w:val="40"/>
    </w:rPr>
  </w:style>
  <w:style w:type="character" w:customStyle="1" w:styleId="Nagwek7Znak">
    <w:name w:val="Nagłówek 7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8Znak">
    <w:name w:val="Nagłówek 8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9Znak">
    <w:name w:val="Nagłówek 9 Znak"/>
    <w:rPr>
      <w:rFonts w:eastAsia="Times New Roman" w:cs="Times New Roman"/>
    </w:rPr>
  </w:style>
  <w:style w:type="character" w:customStyle="1" w:styleId="StopkaZnak">
    <w:name w:val="Stopka Znak"/>
    <w:uiPriority w:val="99"/>
    <w:rPr>
      <w:rFonts w:ascii="Calibri" w:hAnsi="Calibri" w:cs="Times New Roman"/>
    </w:rPr>
  </w:style>
  <w:style w:type="character" w:customStyle="1" w:styleId="TekstdymkaZnak">
    <w:name w:val="Tekst dymka Znak"/>
    <w:rPr>
      <w:rFonts w:ascii="Tahoma" w:hAnsi="Tahoma" w:cs="Tahoma"/>
      <w:color w:val="FF0000"/>
      <w:sz w:val="16"/>
      <w:szCs w:val="16"/>
    </w:rPr>
  </w:style>
  <w:style w:type="character" w:customStyle="1" w:styleId="TekstdymkaZnak1">
    <w:name w:val="Tekst dymka Znak1"/>
    <w:rPr>
      <w:rFonts w:ascii="Tahoma" w:hAnsi="Tahoma" w:cs="Times New Roman"/>
      <w:sz w:val="16"/>
      <w:szCs w:val="16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TekstkomentarzaZnak">
    <w:name w:val="Tekst komentarza Znak"/>
    <w:rPr>
      <w:rFonts w:ascii="Calibri" w:hAnsi="Calibri" w:cs="Times New Roman"/>
    </w:rPr>
  </w:style>
  <w:style w:type="character" w:customStyle="1" w:styleId="TematkomentarzaZnak">
    <w:name w:val="Temat komentarza Znak"/>
    <w:rPr>
      <w:rFonts w:ascii="Calibri" w:hAnsi="Calibri" w:cs="Times New Roman"/>
      <w:b/>
      <w:bCs/>
    </w:rPr>
  </w:style>
  <w:style w:type="character" w:styleId="Pogrubienie">
    <w:name w:val="Strong"/>
    <w:qFormat/>
    <w:rPr>
      <w:b/>
      <w:bCs/>
    </w:rPr>
  </w:style>
  <w:style w:type="character" w:customStyle="1" w:styleId="h2">
    <w:name w:val="h2"/>
  </w:style>
  <w:style w:type="character" w:customStyle="1" w:styleId="TekstprzypisukocowegoZnak">
    <w:name w:val="Tekst przypisu końcowego Znak"/>
    <w:rPr>
      <w:rFonts w:ascii="Calibri" w:hAnsi="Calibri" w:cs="Times New Roman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odstawowywcity2Znak">
    <w:name w:val="Tekst podstawowy wcięty 2 Znak"/>
    <w:rPr>
      <w:rFonts w:ascii="Calibri" w:hAnsi="Calibri" w:cs="Times New Roman"/>
    </w:rPr>
  </w:style>
  <w:style w:type="character" w:customStyle="1" w:styleId="h11">
    <w:name w:val="h11"/>
    <w:rPr>
      <w:rFonts w:ascii="Verdana" w:hAnsi="Verdana" w:cs="Verdana" w:hint="default"/>
      <w:b/>
      <w:bCs/>
      <w:i w:val="0"/>
      <w:iCs w:val="0"/>
      <w:sz w:val="20"/>
      <w:szCs w:val="20"/>
    </w:rPr>
  </w:style>
  <w:style w:type="character" w:customStyle="1" w:styleId="Tekstpodstawowy2Znak">
    <w:name w:val="Tekst podstawowy 2 Znak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Tekstpodstawowy3Znak">
    <w:name w:val="Tekst podstawowy 3 Znak"/>
    <w:rPr>
      <w:rFonts w:ascii="Calibri" w:hAnsi="Calibri" w:cs="Times New Roman"/>
      <w:sz w:val="16"/>
      <w:szCs w:val="16"/>
    </w:rPr>
  </w:style>
  <w:style w:type="character" w:styleId="Uwydatnienie">
    <w:name w:val="Emphasis"/>
    <w:qFormat/>
    <w:rPr>
      <w:i/>
      <w:iCs/>
    </w:rPr>
  </w:style>
  <w:style w:type="character" w:customStyle="1" w:styleId="TekstpodstawowywcityZnak">
    <w:name w:val="Tekst podstawowy wcięty Znak"/>
    <w:rPr>
      <w:rFonts w:ascii="Calibri" w:hAnsi="Calibri" w:cs="Times New Roman"/>
    </w:rPr>
  </w:style>
  <w:style w:type="character" w:customStyle="1" w:styleId="FontStyle33">
    <w:name w:val="Font Style33"/>
    <w:rPr>
      <w:rFonts w:ascii="Times New Roman" w:hAnsi="Times New Roman" w:cs="Times New Roman" w:hint="default"/>
      <w:sz w:val="22"/>
      <w:szCs w:val="22"/>
    </w:rPr>
  </w:style>
  <w:style w:type="character" w:customStyle="1" w:styleId="FontStyle31">
    <w:name w:val="Font Style31"/>
    <w:rPr>
      <w:rFonts w:ascii="Times New Roman" w:hAnsi="Times New Roman" w:cs="Times New Roman"/>
      <w:b/>
      <w:bCs/>
      <w:sz w:val="22"/>
      <w:szCs w:val="22"/>
    </w:rPr>
  </w:style>
  <w:style w:type="character" w:styleId="Numerstrony">
    <w:name w:val="page number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FontStyle34">
    <w:name w:val="Font Style34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6">
    <w:name w:val="Font Style36"/>
    <w:rPr>
      <w:rFonts w:ascii="Times New Roman" w:hAnsi="Times New Roman" w:cs="Times New Roman"/>
      <w:b/>
      <w:bCs/>
      <w:sz w:val="20"/>
      <w:szCs w:val="20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HTML-wstpniesformatowanyZnak">
    <w:name w:val="HTML - wstępnie sformatowan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</w:style>
  <w:style w:type="character" w:styleId="UyteHipercze">
    <w:name w:val="FollowedHyperlink"/>
    <w:rPr>
      <w:color w:val="800080"/>
      <w:u w:val="single"/>
    </w:rPr>
  </w:style>
  <w:style w:type="character" w:customStyle="1" w:styleId="DataZnak">
    <w:name w:val="Data Znak"/>
    <w:rPr>
      <w:rFonts w:ascii="Times New Roman" w:eastAsia="Times New Roman" w:hAnsi="Times New Roman" w:cs="Times New Roman"/>
    </w:rPr>
  </w:style>
  <w:style w:type="character" w:customStyle="1" w:styleId="st1">
    <w:name w:val="st1"/>
    <w:rPr>
      <w:spacing w:val="240"/>
    </w:rPr>
  </w:style>
  <w:style w:type="character" w:customStyle="1" w:styleId="MapadokumentuZnak">
    <w:name w:val="Mapa dokumentu Znak"/>
    <w:rPr>
      <w:rFonts w:ascii="Tahoma" w:hAnsi="Tahoma" w:cs="Tahoma"/>
      <w:color w:val="FF0000"/>
      <w:sz w:val="16"/>
      <w:szCs w:val="16"/>
    </w:rPr>
  </w:style>
  <w:style w:type="character" w:customStyle="1" w:styleId="MapadokumentuZnak1">
    <w:name w:val="Mapa dokumentu Znak1"/>
    <w:rPr>
      <w:rFonts w:ascii="Tahoma" w:eastAsia="Times New Roman" w:hAnsi="Tahoma" w:cs="Times New Roman"/>
      <w:sz w:val="16"/>
      <w:szCs w:val="16"/>
    </w:rPr>
  </w:style>
  <w:style w:type="character" w:customStyle="1" w:styleId="111Wyciecie-2Znak">
    <w:name w:val="1.1.1. Wyciecie-2 Znak"/>
    <w:rPr>
      <w:rFonts w:ascii="Calibri" w:hAnsi="Calibri" w:cs="Times New Roman"/>
    </w:rPr>
  </w:style>
  <w:style w:type="character" w:customStyle="1" w:styleId="text1">
    <w:name w:val="text1"/>
    <w:rPr>
      <w:rFonts w:ascii="Verdana" w:hAnsi="Verdana" w:cs="Verdana" w:hint="default"/>
      <w:color w:val="000000"/>
      <w:sz w:val="20"/>
      <w:szCs w:val="20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</w:rPr>
  </w:style>
  <w:style w:type="character" w:customStyle="1" w:styleId="ZnakZnak11">
    <w:name w:val="Znak Znak11"/>
    <w:rPr>
      <w:sz w:val="24"/>
      <w:szCs w:val="24"/>
    </w:rPr>
  </w:style>
  <w:style w:type="character" w:customStyle="1" w:styleId="NagwekZnak2">
    <w:name w:val="Nagłówek Znak2"/>
    <w:rPr>
      <w:rFonts w:ascii="Arial" w:eastAsia="Lucida Sans Unicode" w:hAnsi="Arial" w:cs="Mangal"/>
      <w:color w:val="00000A"/>
      <w:kern w:val="2"/>
      <w:sz w:val="28"/>
      <w:szCs w:val="28"/>
      <w:lang w:val="pl-PL" w:bidi="ar-SA"/>
    </w:rPr>
  </w:style>
  <w:style w:type="character" w:customStyle="1" w:styleId="tabulatory">
    <w:name w:val="tabulatory"/>
  </w:style>
  <w:style w:type="character" w:customStyle="1" w:styleId="txt-new">
    <w:name w:val="txt-new"/>
  </w:style>
  <w:style w:type="character" w:customStyle="1" w:styleId="TekstpodstawowyZnak1">
    <w:name w:val="Tekst podstawowy Znak1"/>
    <w:rPr>
      <w:rFonts w:ascii="Arial Unicode MS" w:eastAsia="Arial Unicode MS" w:hAnsi="Arial Unicode MS" w:cs="Arial Unicode MS"/>
      <w:spacing w:val="1"/>
      <w:sz w:val="19"/>
      <w:szCs w:val="19"/>
      <w:u w:val="none"/>
    </w:rPr>
  </w:style>
  <w:style w:type="character" w:customStyle="1" w:styleId="Bodytext7">
    <w:name w:val="Body text + 7"/>
    <w:rPr>
      <w:rFonts w:ascii="Arial Unicode MS" w:eastAsia="Arial Unicode MS" w:hAnsi="Arial Unicode MS" w:cs="Arial Unicode MS"/>
      <w:spacing w:val="3"/>
      <w:sz w:val="15"/>
      <w:szCs w:val="15"/>
      <w:u w:val="none"/>
    </w:rPr>
  </w:style>
  <w:style w:type="character" w:customStyle="1" w:styleId="BodytextNotBold1">
    <w:name w:val="Body text + Not Bold1"/>
    <w:rPr>
      <w:rFonts w:ascii="Arial" w:eastAsia="Arial Unicode MS" w:hAnsi="Arial" w:cs="Arial"/>
      <w:spacing w:val="3"/>
      <w:sz w:val="15"/>
      <w:szCs w:val="15"/>
      <w:u w:val="none"/>
    </w:rPr>
  </w:style>
  <w:style w:type="character" w:customStyle="1" w:styleId="WW8Num12z1">
    <w:name w:val="WW8Num12z1"/>
    <w:rPr>
      <w:rFonts w:ascii="Times New Roman" w:hAnsi="Times New Roman" w:cs="Times New Roman"/>
      <w:sz w:val="24"/>
    </w:rPr>
  </w:style>
  <w:style w:type="character" w:customStyle="1" w:styleId="WW8Num48z0">
    <w:name w:val="WW8Num48z0"/>
    <w:rPr>
      <w:b/>
      <w:i w:val="0"/>
    </w:rPr>
  </w:style>
  <w:style w:type="character" w:customStyle="1" w:styleId="WW8Num49z0">
    <w:name w:val="WW8Num49z0"/>
    <w:rPr>
      <w:color w:val="auto"/>
    </w:rPr>
  </w:style>
  <w:style w:type="character" w:customStyle="1" w:styleId="WW8Num49z3">
    <w:name w:val="WW8Num49z3"/>
    <w:rPr>
      <w:color w:val="000000"/>
    </w:rPr>
  </w:style>
  <w:style w:type="character" w:customStyle="1" w:styleId="WW8Num49z6">
    <w:name w:val="WW8Num49z6"/>
    <w:rPr>
      <w:rFonts w:ascii="Symbol" w:eastAsia="Times New Roman" w:hAnsi="Symbol" w:cs="Times New Roman"/>
    </w:rPr>
  </w:style>
  <w:style w:type="character" w:customStyle="1" w:styleId="WW8Num50z0">
    <w:name w:val="WW8Num50z0"/>
    <w:rPr>
      <w:rFonts w:ascii="Times New Roman" w:eastAsia="Times New Roman" w:hAnsi="Times New Roman" w:cs="Times New Roman"/>
    </w:rPr>
  </w:style>
  <w:style w:type="character" w:customStyle="1" w:styleId="WW8Num51z0">
    <w:name w:val="WW8Num51z0"/>
    <w:rPr>
      <w:color w:val="auto"/>
    </w:rPr>
  </w:style>
  <w:style w:type="character" w:customStyle="1" w:styleId="WW8Num51z1">
    <w:name w:val="WW8Num51z1"/>
    <w:rPr>
      <w:b w:val="0"/>
      <w:color w:val="auto"/>
    </w:rPr>
  </w:style>
  <w:style w:type="character" w:customStyle="1" w:styleId="WW8Num52z0">
    <w:name w:val="WW8Num52z0"/>
    <w:rPr>
      <w:rFonts w:ascii="Wingdings" w:hAnsi="Wingdings" w:cs="Wingdings"/>
    </w:rPr>
  </w:style>
  <w:style w:type="character" w:customStyle="1" w:styleId="WW8Num52z1">
    <w:name w:val="WW8Num52z1"/>
    <w:rPr>
      <w:rFonts w:ascii="Courier New" w:hAnsi="Courier New" w:cs="Courier New"/>
    </w:rPr>
  </w:style>
  <w:style w:type="character" w:customStyle="1" w:styleId="WW8Num52z3">
    <w:name w:val="WW8Num52z3"/>
    <w:rPr>
      <w:rFonts w:ascii="Symbol" w:hAnsi="Symbol" w:cs="Symbol"/>
    </w:rPr>
  </w:style>
  <w:style w:type="character" w:customStyle="1" w:styleId="WW8Num53z0">
    <w:name w:val="WW8Num53z0"/>
    <w:rPr>
      <w:color w:val="auto"/>
    </w:rPr>
  </w:style>
  <w:style w:type="character" w:customStyle="1" w:styleId="WW8Num53z1">
    <w:name w:val="WW8Num53z1"/>
    <w:rPr>
      <w:b w:val="0"/>
      <w:color w:val="auto"/>
    </w:rPr>
  </w:style>
  <w:style w:type="character" w:customStyle="1" w:styleId="WW8Num55z0">
    <w:name w:val="WW8Num55z0"/>
    <w:rPr>
      <w:rFonts w:ascii="Times New Roman" w:hAnsi="Times New Roman" w:cs="Times New Roman"/>
      <w:b/>
      <w:i w:val="0"/>
      <w:sz w:val="24"/>
      <w:szCs w:val="24"/>
    </w:rPr>
  </w:style>
  <w:style w:type="character" w:customStyle="1" w:styleId="WW8Num55z1">
    <w:name w:val="WW8Num55z1"/>
    <w:rPr>
      <w:b w:val="0"/>
      <w:i w:val="0"/>
    </w:rPr>
  </w:style>
  <w:style w:type="character" w:customStyle="1" w:styleId="WW8Num55z2">
    <w:name w:val="WW8Num55z2"/>
    <w:rPr>
      <w:rFonts w:ascii="Times New Roman" w:hAnsi="Times New Roman" w:cs="Times New Roman"/>
      <w:b w:val="0"/>
      <w:i w:val="0"/>
      <w:sz w:val="24"/>
    </w:rPr>
  </w:style>
  <w:style w:type="character" w:customStyle="1" w:styleId="WW8Num56z0">
    <w:name w:val="WW8Num56z0"/>
    <w:rPr>
      <w:color w:val="auto"/>
    </w:rPr>
  </w:style>
  <w:style w:type="character" w:customStyle="1" w:styleId="WW8Num57z0">
    <w:name w:val="WW8Num57z0"/>
    <w:rPr>
      <w:color w:val="auto"/>
    </w:rPr>
  </w:style>
  <w:style w:type="character" w:customStyle="1" w:styleId="WW8Num58z2">
    <w:name w:val="WW8Num58z2"/>
    <w:rPr>
      <w:rFonts w:ascii="Times New Roman" w:eastAsia="Times New Roman" w:hAnsi="Times New Roman" w:cs="Times New Roman"/>
    </w:rPr>
  </w:style>
  <w:style w:type="character" w:customStyle="1" w:styleId="WW8Num59z0">
    <w:name w:val="WW8Num59z0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:position w:val="0"/>
      <w:sz w:val="24"/>
      <w:szCs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Domylnaczcionkaakapitu1">
    <w:name w:val="Domyślna czcionka 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-Znakiprzypiswdolnych">
    <w:name w:val="WW-Znaki przypisów dolnych"/>
    <w:rPr>
      <w:vertAlign w:val="superscript"/>
    </w:rPr>
  </w:style>
  <w:style w:type="character" w:customStyle="1" w:styleId="WW-Znakiprzypiswkocowych">
    <w:name w:val="WW-Znaki przypisów końcowych"/>
    <w:rPr>
      <w:vertAlign w:val="superscript"/>
    </w:rPr>
  </w:style>
  <w:style w:type="character" w:customStyle="1" w:styleId="ZnakZnak">
    <w:name w:val="Znak Znak"/>
    <w:rPr>
      <w:sz w:val="22"/>
      <w:szCs w:val="22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odtytuZnak">
    <w:name w:val="Podtytuł Znak"/>
    <w:rPr>
      <w:rFonts w:ascii="Times New Roman" w:eastAsia="Times New Roman" w:hAnsi="Times New Roman" w:cs="Times New Roman"/>
      <w:b/>
      <w:bCs/>
      <w:sz w:val="32"/>
      <w:szCs w:val="24"/>
      <w:u w:val="single"/>
    </w:rPr>
  </w:style>
  <w:style w:type="character" w:customStyle="1" w:styleId="Tekstpodstawowy2Znak1">
    <w:name w:val="Tekst podstawowy 2 Znak1"/>
    <w:rPr>
      <w:rFonts w:ascii="Times New Roman" w:eastAsia="Times New Roman" w:hAnsi="Times New Roman" w:cs="Times New Roman"/>
      <w:color w:val="auto"/>
    </w:rPr>
  </w:style>
  <w:style w:type="character" w:customStyle="1" w:styleId="Tekstpodstawowy3Znak1">
    <w:name w:val="Tekst podstawowy 3 Znak1"/>
    <w:rPr>
      <w:rFonts w:ascii="Times New Roman" w:eastAsia="Times New Roman" w:hAnsi="Times New Roman" w:cs="Times New Roman"/>
      <w:color w:val="auto"/>
      <w:sz w:val="20"/>
    </w:rPr>
  </w:style>
  <w:style w:type="character" w:customStyle="1" w:styleId="Tekstpodstawowywcity2Znak1">
    <w:name w:val="Tekst podstawowy wcięty 2 Znak1"/>
    <w:rPr>
      <w:rFonts w:ascii="Times New Roman" w:eastAsia="Times New Roman" w:hAnsi="Times New Roman" w:cs="Times New Roman"/>
      <w:color w:val="auto"/>
    </w:rPr>
  </w:style>
  <w:style w:type="character" w:customStyle="1" w:styleId="TitremZnak1">
    <w:name w:val="Titre m Znak1"/>
    <w:rPr>
      <w:b/>
      <w:bCs w:val="0"/>
      <w:i/>
      <w:iCs w:val="0"/>
      <w:color w:val="000000"/>
      <w:sz w:val="22"/>
      <w:lang w:val="pl-PL" w:bidi="ar-SA"/>
    </w:rPr>
  </w:style>
  <w:style w:type="character" w:customStyle="1" w:styleId="text2">
    <w:name w:val="text2"/>
  </w:style>
  <w:style w:type="character" w:customStyle="1" w:styleId="style2">
    <w:name w:val="style2"/>
  </w:style>
  <w:style w:type="character" w:customStyle="1" w:styleId="apple-converted-space">
    <w:name w:val="apple-converted-space"/>
  </w:style>
  <w:style w:type="character" w:customStyle="1" w:styleId="alb">
    <w:name w:val="a_lb"/>
  </w:style>
  <w:style w:type="character" w:customStyle="1" w:styleId="PlandokumentuZnak">
    <w:name w:val="Plan dokumentu Znak"/>
    <w:rPr>
      <w:rFonts w:ascii="Tahoma" w:eastAsia="Times New Roman" w:hAnsi="Tahoma" w:cs="Tahoma"/>
      <w:sz w:val="16"/>
      <w:szCs w:val="16"/>
    </w:rPr>
  </w:style>
  <w:style w:type="character" w:customStyle="1" w:styleId="cs15323895">
    <w:name w:val="cs15323895"/>
  </w:style>
  <w:style w:type="character" w:styleId="HTML-kod">
    <w:name w:val="HTML Code"/>
    <w:rPr>
      <w:rFonts w:ascii="Courier New" w:eastAsia="Times New Roman" w:hAnsi="Courier New" w:cs="Courier New"/>
      <w:sz w:val="20"/>
      <w:szCs w:val="20"/>
    </w:rPr>
  </w:style>
  <w:style w:type="character" w:customStyle="1" w:styleId="st">
    <w:name w:val="st"/>
    <w:basedOn w:val="Domylnaczcionkaakapitu2"/>
  </w:style>
  <w:style w:type="character" w:customStyle="1" w:styleId="is-attr">
    <w:name w:val="is-attr"/>
    <w:basedOn w:val="Domylnaczcionkaakapitu2"/>
  </w:style>
  <w:style w:type="character" w:customStyle="1" w:styleId="value">
    <w:name w:val="value"/>
    <w:basedOn w:val="Domylnaczcionkaakapitu2"/>
  </w:style>
  <w:style w:type="paragraph" w:customStyle="1" w:styleId="Nagwek20">
    <w:name w:val="Nagłówek2"/>
    <w:basedOn w:val="Normalny"/>
    <w:next w:val="Podtytu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auto"/>
    </w:rPr>
  </w:style>
  <w:style w:type="paragraph" w:styleId="Tekstpodstawowy">
    <w:name w:val="Body Text"/>
    <w:basedOn w:val="Normalny"/>
    <w:pPr>
      <w:spacing w:after="0" w:line="240" w:lineRule="auto"/>
      <w:jc w:val="both"/>
    </w:pPr>
    <w:rPr>
      <w:rFonts w:ascii="Times New Roman" w:eastAsia="Times New Roman" w:hAnsi="Times New Roman" w:cs="Times New Roman"/>
      <w:color w:val="auto"/>
    </w:rPr>
  </w:style>
  <w:style w:type="paragraph" w:styleId="Lista">
    <w:name w:val="List"/>
    <w:basedOn w:val="Normalny"/>
    <w:pPr>
      <w:spacing w:after="0" w:line="240" w:lineRule="auto"/>
      <w:ind w:left="283" w:hanging="283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  <w:spacing w:after="0" w:line="240" w:lineRule="auto"/>
    </w:pPr>
    <w:rPr>
      <w:rFonts w:ascii="Times New Roman" w:eastAsia="Times New Roman" w:hAnsi="Times New Roman" w:cs="Tahoma"/>
      <w:color w:val="auto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ascii="Calibri" w:hAnsi="Calibri" w:cs="Times New Roman"/>
      <w:color w:val="auto"/>
      <w:sz w:val="20"/>
      <w:szCs w:val="20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rFonts w:ascii="Calibri" w:hAnsi="Calibri" w:cs="Times New Roman"/>
      <w:color w:val="auto"/>
      <w:sz w:val="20"/>
      <w:szCs w:val="20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imes New Roman"/>
      <w:color w:val="auto"/>
      <w:sz w:val="16"/>
      <w:szCs w:val="16"/>
    </w:rPr>
  </w:style>
  <w:style w:type="paragraph" w:styleId="Akapitzlist">
    <w:name w:val="List Paragraph"/>
    <w:basedOn w:val="Normalny"/>
    <w:qFormat/>
    <w:pPr>
      <w:ind w:left="720"/>
      <w:contextualSpacing/>
    </w:pPr>
    <w:rPr>
      <w:rFonts w:ascii="Calibri" w:hAnsi="Calibri" w:cs="Times New Roman"/>
      <w:color w:val="auto"/>
      <w:sz w:val="22"/>
      <w:szCs w:val="22"/>
    </w:rPr>
  </w:style>
  <w:style w:type="paragraph" w:customStyle="1" w:styleId="Tekstkomentarza2">
    <w:name w:val="Tekst komentarza2"/>
    <w:basedOn w:val="Normalny"/>
    <w:pPr>
      <w:spacing w:line="240" w:lineRule="auto"/>
    </w:pPr>
    <w:rPr>
      <w:rFonts w:ascii="Calibri" w:hAnsi="Calibri" w:cs="Times New Roman"/>
      <w:color w:val="auto"/>
      <w:sz w:val="20"/>
      <w:szCs w:val="20"/>
    </w:rPr>
  </w:style>
  <w:style w:type="paragraph" w:styleId="Tematkomentarza">
    <w:name w:val="annotation subject"/>
    <w:basedOn w:val="Tekstkomentarza2"/>
    <w:next w:val="Tekstkomentarza2"/>
    <w:rPr>
      <w:b/>
      <w:bCs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customStyle="1" w:styleId="Tekstpodstawowy31">
    <w:name w:val="Tekst podstawowy 31"/>
    <w:basedOn w:val="Normalny"/>
    <w:pPr>
      <w:spacing w:after="0" w:line="240" w:lineRule="auto"/>
      <w:jc w:val="both"/>
    </w:pPr>
    <w:rPr>
      <w:rFonts w:eastAsia="Times New Roman"/>
      <w:color w:val="auto"/>
      <w:sz w:val="22"/>
      <w:szCs w:val="22"/>
    </w:rPr>
  </w:style>
  <w:style w:type="paragraph" w:styleId="Tekstprzypisukocowego">
    <w:name w:val="endnote text"/>
    <w:basedOn w:val="Normalny"/>
    <w:rPr>
      <w:rFonts w:ascii="Calibri" w:hAnsi="Calibri" w:cs="Times New Roman"/>
      <w:color w:val="auto"/>
      <w:sz w:val="20"/>
      <w:szCs w:val="20"/>
    </w:rPr>
  </w:style>
  <w:style w:type="paragraph" w:styleId="NormalnyWeb">
    <w:name w:val="Normal (Web)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Tekstpodstawowywcity22">
    <w:name w:val="Tekst podstawowy wcięty 22"/>
    <w:basedOn w:val="Normalny"/>
    <w:pPr>
      <w:spacing w:after="120" w:line="480" w:lineRule="auto"/>
      <w:ind w:left="283"/>
    </w:pPr>
    <w:rPr>
      <w:rFonts w:ascii="Calibri" w:hAnsi="Calibri" w:cs="Times New Roman"/>
      <w:color w:val="auto"/>
      <w:sz w:val="20"/>
      <w:szCs w:val="20"/>
    </w:rPr>
  </w:style>
  <w:style w:type="paragraph" w:customStyle="1" w:styleId="Tekstpodstawowy23">
    <w:name w:val="Tekst podstawowy 23"/>
    <w:basedOn w:val="Normalny"/>
    <w:pPr>
      <w:spacing w:after="120" w:line="480" w:lineRule="auto"/>
    </w:pPr>
    <w:rPr>
      <w:rFonts w:ascii="Times New Roman" w:eastAsia="Times New Roman" w:hAnsi="Times New Roman" w:cs="Times New Roman"/>
      <w:color w:val="auto"/>
      <w:lang w:val="en-US"/>
    </w:rPr>
  </w:style>
  <w:style w:type="paragraph" w:customStyle="1" w:styleId="Tekstpodstawowy33">
    <w:name w:val="Tekst podstawowy 33"/>
    <w:basedOn w:val="Normalny"/>
    <w:pPr>
      <w:spacing w:after="120"/>
    </w:pPr>
    <w:rPr>
      <w:rFonts w:ascii="Calibri" w:hAnsi="Calibri" w:cs="Times New Roman"/>
      <w:color w:val="auto"/>
      <w:sz w:val="16"/>
      <w:szCs w:val="16"/>
    </w:rPr>
  </w:style>
  <w:style w:type="paragraph" w:styleId="Tekstpodstawowywcity">
    <w:name w:val="Body Text Indent"/>
    <w:basedOn w:val="Normalny"/>
    <w:pPr>
      <w:spacing w:after="120"/>
      <w:ind w:left="283"/>
    </w:pPr>
    <w:rPr>
      <w:rFonts w:ascii="Calibri" w:hAnsi="Calibri" w:cs="Times New Roman"/>
      <w:color w:val="auto"/>
      <w:sz w:val="20"/>
      <w:szCs w:val="20"/>
    </w:rPr>
  </w:style>
  <w:style w:type="paragraph" w:customStyle="1" w:styleId="Style18">
    <w:name w:val="Style18"/>
    <w:basedOn w:val="Normalny"/>
    <w:pPr>
      <w:widowControl w:val="0"/>
      <w:autoSpaceDE w:val="0"/>
      <w:spacing w:after="0" w:line="274" w:lineRule="exact"/>
      <w:ind w:hanging="350"/>
    </w:pPr>
    <w:rPr>
      <w:rFonts w:ascii="Times New Roman" w:eastAsia="Times New Roman" w:hAnsi="Times New Roman" w:cs="Times New Roman"/>
      <w:color w:val="auto"/>
    </w:rPr>
  </w:style>
  <w:style w:type="paragraph" w:customStyle="1" w:styleId="Style15">
    <w:name w:val="Style15"/>
    <w:basedOn w:val="Normalny"/>
    <w:pPr>
      <w:widowControl w:val="0"/>
      <w:autoSpaceDE w:val="0"/>
      <w:spacing w:after="0" w:line="276" w:lineRule="exact"/>
      <w:ind w:hanging="350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13">
    <w:name w:val="Style13"/>
    <w:basedOn w:val="Normalny"/>
    <w:pPr>
      <w:widowControl w:val="0"/>
      <w:autoSpaceDE w:val="0"/>
      <w:spacing w:after="0" w:line="272" w:lineRule="exact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10">
    <w:name w:val="Style10"/>
    <w:basedOn w:val="Normalny"/>
    <w:pPr>
      <w:widowControl w:val="0"/>
      <w:autoSpaceDE w:val="0"/>
      <w:spacing w:after="0" w:line="278" w:lineRule="exact"/>
      <w:jc w:val="both"/>
    </w:pPr>
    <w:rPr>
      <w:rFonts w:ascii="Times New Roman" w:eastAsia="Times New Roman" w:hAnsi="Times New Roman" w:cs="Times New Roman"/>
      <w:color w:val="auto"/>
    </w:rPr>
  </w:style>
  <w:style w:type="paragraph" w:styleId="Listapunktowana2">
    <w:name w:val="List Bullet 2"/>
    <w:basedOn w:val="Normalny"/>
    <w:pPr>
      <w:spacing w:after="0" w:line="240" w:lineRule="auto"/>
      <w:ind w:left="566" w:hanging="283"/>
    </w:pPr>
    <w:rPr>
      <w:rFonts w:ascii="Times New Roman" w:eastAsia="Times New Roman" w:hAnsi="Times New Roman" w:cs="Times New Roman"/>
      <w:color w:val="auto"/>
    </w:rPr>
  </w:style>
  <w:style w:type="paragraph" w:customStyle="1" w:styleId="BodyText21">
    <w:name w:val="Body Text 21"/>
    <w:basedOn w:val="Normalny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</w:rPr>
  </w:style>
  <w:style w:type="paragraph" w:customStyle="1" w:styleId="Lista-kontynuacja21">
    <w:name w:val="Lista - kontynuacja 21"/>
    <w:basedOn w:val="Normalny"/>
    <w:pPr>
      <w:spacing w:after="120" w:line="240" w:lineRule="auto"/>
      <w:ind w:left="566"/>
    </w:pPr>
    <w:rPr>
      <w:rFonts w:ascii="Times New Roman" w:eastAsia="Times New Roman" w:hAnsi="Times New Roman" w:cs="Times New Roman"/>
      <w:color w:val="auto"/>
    </w:rPr>
  </w:style>
  <w:style w:type="paragraph" w:customStyle="1" w:styleId="paragraf">
    <w:name w:val="paragraf"/>
    <w:basedOn w:val="Normalny"/>
    <w:pPr>
      <w:keepNext/>
      <w:widowControl w:val="0"/>
      <w:overflowPunct w:val="0"/>
      <w:autoSpaceDE w:val="0"/>
      <w:spacing w:after="0" w:line="360" w:lineRule="auto"/>
      <w:jc w:val="center"/>
      <w:textAlignment w:val="baseline"/>
    </w:pPr>
    <w:rPr>
      <w:rFonts w:ascii="Times New Roman" w:eastAsia="Times New Roman" w:hAnsi="Times New Roman" w:cs="Times New Roman"/>
      <w:color w:val="auto"/>
      <w:szCs w:val="20"/>
    </w:rPr>
  </w:style>
  <w:style w:type="paragraph" w:customStyle="1" w:styleId="Tekstpodstawowywcity1">
    <w:name w:val="Tekst podstawowy wcięty1"/>
    <w:basedOn w:val="Normalny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color w:val="auto"/>
      <w:szCs w:val="20"/>
    </w:rPr>
  </w:style>
  <w:style w:type="paragraph" w:customStyle="1" w:styleId="Tekstpodstawowy21">
    <w:name w:val="Tekst podstawowy 21"/>
    <w:basedOn w:val="Normalny"/>
    <w:pPr>
      <w:keepNext/>
      <w:widowControl w:val="0"/>
      <w:overflowPunct w:val="0"/>
      <w:autoSpaceDE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color w:val="auto"/>
      <w:szCs w:val="20"/>
    </w:rPr>
  </w:style>
  <w:style w:type="paragraph" w:customStyle="1" w:styleId="Style19">
    <w:name w:val="Style19"/>
    <w:basedOn w:val="Normalny"/>
    <w:pPr>
      <w:widowControl w:val="0"/>
      <w:autoSpaceDE w:val="0"/>
      <w:spacing w:after="0" w:line="278" w:lineRule="exact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26">
    <w:name w:val="Style26"/>
    <w:basedOn w:val="Normalny"/>
    <w:pPr>
      <w:widowControl w:val="0"/>
      <w:autoSpaceDE w:val="0"/>
      <w:spacing w:after="0" w:line="274" w:lineRule="exact"/>
      <w:ind w:hanging="523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21">
    <w:name w:val="Style21"/>
    <w:basedOn w:val="Normalny"/>
    <w:pPr>
      <w:widowControl w:val="0"/>
      <w:autoSpaceDE w:val="0"/>
      <w:spacing w:after="0" w:line="274" w:lineRule="exact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16">
    <w:name w:val="Style16"/>
    <w:basedOn w:val="Normalny"/>
    <w:pPr>
      <w:widowControl w:val="0"/>
      <w:autoSpaceDE w:val="0"/>
      <w:spacing w:after="0" w:line="275" w:lineRule="exact"/>
    </w:pPr>
    <w:rPr>
      <w:rFonts w:ascii="Times New Roman" w:eastAsia="Times New Roman" w:hAnsi="Times New Roman" w:cs="Times New Roman"/>
      <w:color w:val="auto"/>
    </w:rPr>
  </w:style>
  <w:style w:type="paragraph" w:customStyle="1" w:styleId="Style7">
    <w:name w:val="Style7"/>
    <w:basedOn w:val="Normalny"/>
    <w:pPr>
      <w:widowControl w:val="0"/>
      <w:autoSpaceDE w:val="0"/>
      <w:spacing w:after="0" w:line="274" w:lineRule="exact"/>
      <w:jc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Style14">
    <w:name w:val="Style14"/>
    <w:basedOn w:val="Normalny"/>
    <w:pPr>
      <w:widowControl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1">
    <w:name w:val="Style1"/>
    <w:basedOn w:val="Normalny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Style9">
    <w:name w:val="Style9"/>
    <w:basedOn w:val="Normalny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Style6">
    <w:name w:val="Style6"/>
    <w:basedOn w:val="Normalny"/>
    <w:pPr>
      <w:widowControl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20">
    <w:name w:val="Style2"/>
    <w:basedOn w:val="Normalny"/>
    <w:pPr>
      <w:widowControl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200">
    <w:name w:val="Style20"/>
    <w:basedOn w:val="Normalny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WW-Tekstpodstawowy2">
    <w:name w:val="WW-Tekst podstawowy 2"/>
    <w:basedOn w:val="Normalny"/>
    <w:pPr>
      <w:spacing w:after="0" w:line="240" w:lineRule="auto"/>
    </w:pPr>
    <w:rPr>
      <w:rFonts w:ascii="Times New Roman" w:eastAsia="Times New Roman" w:hAnsi="Times New Roman" w:cs="Times New Roman"/>
      <w:i/>
      <w:color w:val="auto"/>
      <w:szCs w:val="20"/>
    </w:rPr>
  </w:style>
  <w:style w:type="paragraph" w:customStyle="1" w:styleId="Tekstpodstawowywcity33">
    <w:name w:val="Tekst podstawowy wcięty 33"/>
    <w:basedOn w:val="Normalny"/>
    <w:pPr>
      <w:spacing w:after="0" w:line="240" w:lineRule="auto"/>
      <w:ind w:left="720" w:hanging="360"/>
    </w:pPr>
    <w:rPr>
      <w:rFonts w:ascii="Times New Roman" w:eastAsia="Times New Roman" w:hAnsi="Times New Roman" w:cs="Times New Roman"/>
      <w:color w:val="auto"/>
    </w:rPr>
  </w:style>
  <w:style w:type="paragraph" w:styleId="Bezodstpw">
    <w:name w:val="No Spacing"/>
    <w:qFormat/>
    <w:pPr>
      <w:suppressAutoHyphens/>
    </w:pPr>
    <w:rPr>
      <w:sz w:val="24"/>
      <w:szCs w:val="24"/>
      <w:lang w:eastAsia="zh-CN"/>
    </w:rPr>
  </w:style>
  <w:style w:type="paragraph" w:styleId="HTML-wstpniesformatowany">
    <w:name w:val="HTML Preformatted"/>
    <w:basedOn w:val="Normalny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Data1">
    <w:name w:val="Data1"/>
    <w:basedOn w:val="Normalny"/>
    <w:pPr>
      <w:numPr>
        <w:numId w:val="3"/>
      </w:numPr>
      <w:tabs>
        <w:tab w:val="left" w:pos="360"/>
      </w:tabs>
      <w:spacing w:after="0" w:line="240" w:lineRule="auto"/>
      <w:ind w:left="360" w:firstLine="0"/>
      <w:jc w:val="both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Mapadokumentu">
    <w:name w:val="Document Map"/>
    <w:basedOn w:val="Normalny"/>
    <w:pPr>
      <w:spacing w:after="0" w:line="240" w:lineRule="auto"/>
    </w:pPr>
    <w:rPr>
      <w:rFonts w:ascii="Tahoma" w:eastAsia="Times New Roman" w:hAnsi="Tahoma" w:cs="Times New Roman"/>
      <w:color w:val="auto"/>
      <w:sz w:val="16"/>
      <w:szCs w:val="16"/>
    </w:rPr>
  </w:style>
  <w:style w:type="paragraph" w:customStyle="1" w:styleId="11wcicie1">
    <w:name w:val="1.1 wcięcie 1"/>
    <w:basedOn w:val="Normalny"/>
    <w:pPr>
      <w:spacing w:after="0" w:line="240" w:lineRule="auto"/>
      <w:ind w:left="709" w:hanging="425"/>
    </w:pPr>
    <w:rPr>
      <w:rFonts w:ascii="Times New Roman" w:eastAsia="Times New Roman" w:hAnsi="Times New Roman" w:cs="Times New Roman"/>
      <w:color w:val="auto"/>
      <w:sz w:val="22"/>
      <w:szCs w:val="20"/>
    </w:rPr>
  </w:style>
  <w:style w:type="paragraph" w:customStyle="1" w:styleId="111Wyciecie-2">
    <w:name w:val="1.1.1. Wyciecie-2"/>
    <w:basedOn w:val="Normalny"/>
    <w:pPr>
      <w:spacing w:after="0" w:line="240" w:lineRule="auto"/>
      <w:ind w:left="1418" w:hanging="709"/>
    </w:pPr>
    <w:rPr>
      <w:rFonts w:ascii="Calibri" w:hAnsi="Calibri" w:cs="Times New Roman"/>
      <w:color w:val="auto"/>
      <w:sz w:val="20"/>
      <w:szCs w:val="20"/>
    </w:rPr>
  </w:style>
  <w:style w:type="paragraph" w:customStyle="1" w:styleId="normaltableau">
    <w:name w:val="normal_tableau"/>
    <w:basedOn w:val="Normalny"/>
    <w:pPr>
      <w:spacing w:before="120" w:after="120" w:line="240" w:lineRule="auto"/>
      <w:jc w:val="both"/>
    </w:pPr>
    <w:rPr>
      <w:rFonts w:ascii="Optima" w:hAnsi="Optima" w:cs="Optima"/>
      <w:color w:val="auto"/>
      <w:sz w:val="22"/>
      <w:szCs w:val="22"/>
      <w:lang w:val="en-GB"/>
    </w:rPr>
  </w:style>
  <w:style w:type="paragraph" w:styleId="Tekstprzypisudolnego">
    <w:name w:val="footnote text"/>
    <w:basedOn w:val="Normalny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Akapitzlist1">
    <w:name w:val="Akapit z listą1"/>
    <w:basedOn w:val="Normalny"/>
    <w:pPr>
      <w:spacing w:after="0" w:line="240" w:lineRule="auto"/>
      <w:ind w:left="720"/>
    </w:pPr>
    <w:rPr>
      <w:rFonts w:ascii="Times New Roman" w:eastAsia="Times New Roman" w:hAnsi="Times New Roman" w:cs="Times New Roman"/>
      <w:color w:val="auto"/>
    </w:rPr>
  </w:style>
  <w:style w:type="paragraph" w:customStyle="1" w:styleId="WW-Tretekstu">
    <w:name w:val="WW-Treść tekstu"/>
    <w:basedOn w:val="Normalny"/>
    <w:pPr>
      <w:spacing w:after="120"/>
    </w:pPr>
    <w:rPr>
      <w:rFonts w:ascii="Times New Roman" w:eastAsia="Times New Roman" w:hAnsi="Times New Roman" w:cs="Times New Roman"/>
      <w:color w:val="00000A"/>
    </w:rPr>
  </w:style>
  <w:style w:type="paragraph" w:customStyle="1" w:styleId="western">
    <w:name w:val="western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Domylny">
    <w:name w:val="Domyślny"/>
    <w:pPr>
      <w:suppressAutoHyphens/>
      <w:spacing w:after="200" w:line="276" w:lineRule="auto"/>
      <w:ind w:left="340" w:right="340"/>
    </w:pPr>
    <w:rPr>
      <w:color w:val="00000A"/>
      <w:sz w:val="24"/>
      <w:szCs w:val="24"/>
      <w:lang w:eastAsia="zh-CN"/>
    </w:rPr>
  </w:style>
  <w:style w:type="paragraph" w:customStyle="1" w:styleId="WW-Gwka">
    <w:name w:val="WW-Główka"/>
    <w:basedOn w:val="Domylny"/>
    <w:pPr>
      <w:keepNext/>
      <w:tabs>
        <w:tab w:val="center" w:pos="6066"/>
        <w:tab w:val="right" w:pos="10602"/>
      </w:tabs>
      <w:spacing w:before="240" w:after="120"/>
      <w:ind w:left="170"/>
    </w:pPr>
    <w:rPr>
      <w:rFonts w:ascii="Arial" w:eastAsia="Lucida Sans Unicode" w:hAnsi="Arial" w:cs="Mangal"/>
      <w:sz w:val="28"/>
      <w:szCs w:val="28"/>
    </w:rPr>
  </w:style>
  <w:style w:type="paragraph" w:customStyle="1" w:styleId="Normalny1">
    <w:name w:val="Normalny1"/>
    <w:pPr>
      <w:suppressAutoHyphens/>
    </w:pPr>
    <w:rPr>
      <w:rFonts w:ascii="Arial" w:eastAsia="Lucida Sans Unicode" w:hAnsi="Arial" w:cs="Arial"/>
      <w:color w:val="000000"/>
      <w:kern w:val="2"/>
      <w:sz w:val="24"/>
      <w:szCs w:val="24"/>
      <w:lang w:eastAsia="zh-CN" w:bidi="hi-IN"/>
    </w:rPr>
  </w:style>
  <w:style w:type="paragraph" w:customStyle="1" w:styleId="Bullet2">
    <w:name w:val="Bullet 2"/>
    <w:basedOn w:val="Normalny"/>
    <w:pPr>
      <w:spacing w:before="60" w:after="60" w:line="240" w:lineRule="auto"/>
      <w:jc w:val="both"/>
    </w:pPr>
    <w:rPr>
      <w:rFonts w:ascii="Arial Narrow" w:eastAsia="Times New Roman" w:hAnsi="Arial Narrow" w:cs="Arial Narrow"/>
      <w:color w:val="auto"/>
      <w:lang w:val="en-I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 w:line="240" w:lineRule="auto"/>
    </w:pPr>
    <w:rPr>
      <w:rFonts w:eastAsia="MS Mincho" w:cs="Tahoma"/>
      <w:color w:val="auto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color w:val="auto"/>
    </w:rPr>
  </w:style>
  <w:style w:type="paragraph" w:customStyle="1" w:styleId="xl24">
    <w:name w:val="xl24"/>
    <w:basedOn w:val="Normalny"/>
    <w:pPr>
      <w:spacing w:before="100" w:after="100" w:line="240" w:lineRule="auto"/>
      <w:jc w:val="center"/>
    </w:pPr>
    <w:rPr>
      <w:rFonts w:ascii="Arial Unicode MS" w:eastAsia="Arial Unicode MS" w:hAnsi="Arial Unicode MS" w:cs="Times New Roman"/>
      <w:color w:val="auto"/>
    </w:rPr>
  </w:style>
  <w:style w:type="paragraph" w:customStyle="1" w:styleId="Tekstpodstawowy22">
    <w:name w:val="Tekst podstawowy 22"/>
    <w:basedOn w:val="Normalny"/>
    <w:pPr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color w:val="auto"/>
      <w:szCs w:val="20"/>
    </w:rPr>
  </w:style>
  <w:style w:type="paragraph" w:customStyle="1" w:styleId="Tekstpodstawowywcity21">
    <w:name w:val="Tekst podstawowy wcięty 21"/>
    <w:basedOn w:val="Normalny"/>
    <w:pPr>
      <w:tabs>
        <w:tab w:val="left" w:pos="540"/>
        <w:tab w:val="left" w:pos="720"/>
      </w:tabs>
      <w:spacing w:after="120" w:line="240" w:lineRule="auto"/>
      <w:ind w:left="360"/>
    </w:pPr>
    <w:rPr>
      <w:rFonts w:ascii="Times New Roman" w:eastAsia="Times New Roman" w:hAnsi="Times New Roman" w:cs="Times New Roman"/>
      <w:iCs/>
      <w:color w:val="auto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Tekstpodstawowywcity31">
    <w:name w:val="Tekst podstawowy wcięty 31"/>
    <w:basedOn w:val="Normalny"/>
    <w:pPr>
      <w:tabs>
        <w:tab w:val="left" w:pos="720"/>
        <w:tab w:val="left" w:pos="1260"/>
      </w:tabs>
      <w:spacing w:before="120" w:after="0" w:line="240" w:lineRule="auto"/>
      <w:ind w:left="1260" w:hanging="360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Lista-kontynuacja31">
    <w:name w:val="Lista - kontynuacja 31"/>
    <w:basedOn w:val="Normalny"/>
    <w:pPr>
      <w:spacing w:after="12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xl56">
    <w:name w:val="xl56"/>
    <w:basedOn w:val="Normalny"/>
    <w:pPr>
      <w:spacing w:before="280" w:after="280" w:line="240" w:lineRule="auto"/>
      <w:jc w:val="center"/>
      <w:textAlignment w:val="center"/>
    </w:pPr>
    <w:rPr>
      <w:rFonts w:ascii="Arial Narrow" w:eastAsia="Arial Unicode MS" w:hAnsi="Arial Narrow" w:cs="Arial Unicode MS"/>
      <w:color w:val="auto"/>
      <w:sz w:val="18"/>
      <w:szCs w:val="18"/>
    </w:rPr>
  </w:style>
  <w:style w:type="paragraph" w:customStyle="1" w:styleId="Tekstblokowy1">
    <w:name w:val="Tekst blokowy1"/>
    <w:basedOn w:val="Normalny"/>
    <w:pPr>
      <w:spacing w:after="0" w:line="240" w:lineRule="auto"/>
      <w:ind w:left="113" w:right="113"/>
    </w:pPr>
    <w:rPr>
      <w:rFonts w:ascii="Times New Roman" w:eastAsia="Times New Roman" w:hAnsi="Times New Roman" w:cs="Times New Roman"/>
      <w:color w:val="auto"/>
      <w:szCs w:val="20"/>
    </w:rPr>
  </w:style>
  <w:style w:type="paragraph" w:styleId="Podtytu">
    <w:name w:val="Subtitle"/>
    <w:basedOn w:val="Normalny"/>
    <w:next w:val="Tekstpodstawowy"/>
    <w:qFormat/>
    <w:pPr>
      <w:spacing w:after="0" w:line="240" w:lineRule="auto"/>
      <w:ind w:left="1440"/>
    </w:pPr>
    <w:rPr>
      <w:rFonts w:ascii="Times New Roman" w:eastAsia="Times New Roman" w:hAnsi="Times New Roman" w:cs="Times New Roman"/>
      <w:b/>
      <w:bCs/>
      <w:color w:val="auto"/>
      <w:sz w:val="32"/>
      <w:u w:val="single"/>
    </w:rPr>
  </w:style>
  <w:style w:type="paragraph" w:customStyle="1" w:styleId="font6">
    <w:name w:val="font6"/>
    <w:basedOn w:val="Normalny"/>
    <w:pPr>
      <w:spacing w:before="280" w:after="280" w:line="240" w:lineRule="auto"/>
    </w:pPr>
    <w:rPr>
      <w:rFonts w:eastAsia="Arial Unicode MS"/>
      <w:b/>
      <w:bCs/>
      <w:color w:val="auto"/>
    </w:rPr>
  </w:style>
  <w:style w:type="paragraph" w:customStyle="1" w:styleId="Tekstpodstawowy32">
    <w:name w:val="Tekst podstawowy 32"/>
    <w:basedOn w:val="Normalny"/>
    <w:pPr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b/>
      <w:color w:val="auto"/>
      <w:szCs w:val="20"/>
    </w:rPr>
  </w:style>
  <w:style w:type="paragraph" w:customStyle="1" w:styleId="Tekstpodstawowywcity32">
    <w:name w:val="Tekst podstawowy wcięty 32"/>
    <w:basedOn w:val="Normalny"/>
    <w:pPr>
      <w:overflowPunct w:val="0"/>
      <w:autoSpaceDE w:val="0"/>
      <w:spacing w:after="0" w:line="240" w:lineRule="auto"/>
      <w:ind w:left="180" w:hanging="180"/>
      <w:jc w:val="both"/>
    </w:pPr>
    <w:rPr>
      <w:rFonts w:ascii="Times New Roman" w:eastAsia="Times New Roman" w:hAnsi="Times New Roman" w:cs="Times New Roman"/>
      <w:color w:val="auto"/>
      <w:szCs w:val="20"/>
    </w:rPr>
  </w:style>
  <w:style w:type="paragraph" w:customStyle="1" w:styleId="Tnumer1">
    <w:name w:val="T numer1)"/>
    <w:basedOn w:val="Tekstpodstawowywcity"/>
    <w:pPr>
      <w:spacing w:after="0" w:line="240" w:lineRule="auto"/>
      <w:ind w:left="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landokumentu1">
    <w:name w:val="Plan dokumentu1"/>
    <w:basedOn w:val="Normalny"/>
    <w:pPr>
      <w:shd w:val="clear" w:color="auto" w:fill="000080"/>
      <w:spacing w:after="0" w:line="240" w:lineRule="auto"/>
    </w:pPr>
    <w:rPr>
      <w:rFonts w:ascii="Tahoma" w:eastAsia="Times New Roman" w:hAnsi="Tahoma" w:cs="Tahoma"/>
      <w:b/>
      <w:bCs/>
      <w:color w:val="auto"/>
      <w:sz w:val="22"/>
    </w:rPr>
  </w:style>
  <w:style w:type="paragraph" w:customStyle="1" w:styleId="Styl">
    <w:name w:val="Styl"/>
    <w:pPr>
      <w:widowControl w:val="0"/>
      <w:suppressAutoHyphens/>
      <w:autoSpaceDE w:val="0"/>
    </w:pPr>
    <w:rPr>
      <w:rFonts w:eastAsia="Arial"/>
      <w:sz w:val="24"/>
      <w:szCs w:val="24"/>
      <w:lang w:eastAsia="zh-CN"/>
    </w:rPr>
  </w:style>
  <w:style w:type="paragraph" w:customStyle="1" w:styleId="Standardowytekst">
    <w:name w:val="Standardowy.tekst"/>
    <w:pPr>
      <w:suppressAutoHyphens/>
      <w:overflowPunct w:val="0"/>
      <w:autoSpaceDE w:val="0"/>
      <w:jc w:val="both"/>
      <w:textAlignment w:val="baseline"/>
    </w:pPr>
    <w:rPr>
      <w:rFonts w:eastAsia="Arial"/>
      <w:lang w:eastAsia="zh-CN"/>
    </w:rPr>
  </w:style>
  <w:style w:type="paragraph" w:styleId="Spistreci1">
    <w:name w:val="toc 1"/>
    <w:basedOn w:val="Normalny"/>
    <w:pPr>
      <w:tabs>
        <w:tab w:val="right" w:leader="dot" w:pos="7371"/>
      </w:tabs>
      <w:overflowPunct w:val="0"/>
      <w:autoSpaceDE w:val="0"/>
      <w:spacing w:before="120" w:after="120" w:line="240" w:lineRule="auto"/>
    </w:pPr>
    <w:rPr>
      <w:rFonts w:ascii="Times New Roman" w:eastAsia="Times New Roman" w:hAnsi="Times New Roman" w:cs="Times New Roman"/>
      <w:b/>
      <w:caps/>
      <w:color w:val="auto"/>
      <w:sz w:val="20"/>
      <w:szCs w:val="20"/>
    </w:rPr>
  </w:style>
  <w:style w:type="paragraph" w:styleId="Spistreci2">
    <w:name w:val="toc 2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200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Spistreci3">
    <w:name w:val="toc 3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400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Spistreci4">
    <w:name w:val="toc 4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600"/>
    </w:pPr>
    <w:rPr>
      <w:rFonts w:ascii="Times New Roman" w:eastAsia="Times New Roman" w:hAnsi="Times New Roman" w:cs="Times New Roman"/>
      <w:color w:val="auto"/>
      <w:sz w:val="18"/>
      <w:szCs w:val="20"/>
    </w:rPr>
  </w:style>
  <w:style w:type="paragraph" w:styleId="Spistreci5">
    <w:name w:val="toc 5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800"/>
    </w:pPr>
    <w:rPr>
      <w:rFonts w:ascii="Times New Roman" w:eastAsia="Times New Roman" w:hAnsi="Times New Roman" w:cs="Times New Roman"/>
      <w:color w:val="auto"/>
      <w:sz w:val="18"/>
      <w:szCs w:val="20"/>
    </w:rPr>
  </w:style>
  <w:style w:type="paragraph" w:styleId="Spistreci6">
    <w:name w:val="toc 6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1000"/>
    </w:pPr>
    <w:rPr>
      <w:rFonts w:ascii="Times New Roman" w:eastAsia="Times New Roman" w:hAnsi="Times New Roman" w:cs="Times New Roman"/>
      <w:color w:val="auto"/>
      <w:sz w:val="18"/>
      <w:szCs w:val="20"/>
    </w:rPr>
  </w:style>
  <w:style w:type="paragraph" w:styleId="Spistreci7">
    <w:name w:val="toc 7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1200"/>
    </w:pPr>
    <w:rPr>
      <w:rFonts w:ascii="Times New Roman" w:eastAsia="Times New Roman" w:hAnsi="Times New Roman" w:cs="Times New Roman"/>
      <w:color w:val="auto"/>
      <w:sz w:val="18"/>
      <w:szCs w:val="20"/>
    </w:rPr>
  </w:style>
  <w:style w:type="paragraph" w:styleId="Spistreci8">
    <w:name w:val="toc 8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1400"/>
    </w:pPr>
    <w:rPr>
      <w:rFonts w:ascii="Times New Roman" w:eastAsia="Times New Roman" w:hAnsi="Times New Roman" w:cs="Times New Roman"/>
      <w:color w:val="auto"/>
      <w:sz w:val="18"/>
      <w:szCs w:val="20"/>
    </w:rPr>
  </w:style>
  <w:style w:type="paragraph" w:styleId="Spistreci9">
    <w:name w:val="toc 9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1600"/>
    </w:pPr>
    <w:rPr>
      <w:rFonts w:ascii="Times New Roman" w:eastAsia="Times New Roman" w:hAnsi="Times New Roman" w:cs="Times New Roman"/>
      <w:color w:val="auto"/>
      <w:sz w:val="18"/>
      <w:szCs w:val="20"/>
    </w:rPr>
  </w:style>
  <w:style w:type="paragraph" w:customStyle="1" w:styleId="StylIwony">
    <w:name w:val="Styl Iwony"/>
    <w:basedOn w:val="Normalny"/>
    <w:pPr>
      <w:overflowPunct w:val="0"/>
      <w:autoSpaceDE w:val="0"/>
      <w:spacing w:before="120" w:after="120" w:line="240" w:lineRule="auto"/>
      <w:jc w:val="both"/>
    </w:pPr>
    <w:rPr>
      <w:rFonts w:ascii="Bookman Old Style" w:eastAsia="Times New Roman" w:hAnsi="Bookman Old Style" w:cs="Times New Roman"/>
      <w:color w:val="auto"/>
      <w:szCs w:val="20"/>
    </w:rPr>
  </w:style>
  <w:style w:type="paragraph" w:customStyle="1" w:styleId="tekstost">
    <w:name w:val="tekst ost"/>
    <w:basedOn w:val="Normalny"/>
    <w:pPr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Standardowytekst1">
    <w:name w:val="Standardowy.tekst1"/>
    <w:pPr>
      <w:suppressAutoHyphens/>
      <w:overflowPunct w:val="0"/>
      <w:autoSpaceDE w:val="0"/>
      <w:jc w:val="both"/>
    </w:pPr>
    <w:rPr>
      <w:rFonts w:eastAsia="Arial"/>
      <w:lang w:eastAsia="zh-CN"/>
    </w:rPr>
  </w:style>
  <w:style w:type="paragraph" w:customStyle="1" w:styleId="TEKSTNORMALNY">
    <w:name w:val="TEKST NORMALNY"/>
    <w:basedOn w:val="Normalny"/>
    <w:pPr>
      <w:tabs>
        <w:tab w:val="left" w:pos="900"/>
        <w:tab w:val="left" w:pos="1440"/>
      </w:tabs>
      <w:spacing w:before="120" w:after="0" w:line="240" w:lineRule="auto"/>
      <w:jc w:val="center"/>
    </w:pPr>
    <w:rPr>
      <w:rFonts w:ascii="Times New Roman" w:eastAsia="Times New Roman" w:hAnsi="Times New Roman" w:cs="Times New Roman"/>
      <w:color w:val="auto"/>
      <w:sz w:val="22"/>
    </w:rPr>
  </w:style>
  <w:style w:type="paragraph" w:customStyle="1" w:styleId="Legenda1">
    <w:name w:val="Legenda1"/>
    <w:basedOn w:val="Normalny"/>
    <w:next w:val="Normalny"/>
    <w:pPr>
      <w:tabs>
        <w:tab w:val="left" w:pos="540"/>
      </w:tabs>
      <w:spacing w:after="0" w:line="240" w:lineRule="auto"/>
      <w:jc w:val="both"/>
    </w:pPr>
    <w:rPr>
      <w:rFonts w:ascii="Tahoma" w:eastAsia="Times New Roman" w:hAnsi="Tahoma" w:cs="Tahoma"/>
      <w:b/>
      <w:color w:val="auto"/>
      <w:sz w:val="16"/>
    </w:rPr>
  </w:style>
  <w:style w:type="paragraph" w:customStyle="1" w:styleId="WYRODKOWANY12B">
    <w:name w:val="WYŚRODKOWANY 12 B"/>
    <w:basedOn w:val="Normalny"/>
    <w:pPr>
      <w:tabs>
        <w:tab w:val="left" w:pos="442"/>
      </w:tabs>
      <w:spacing w:after="0" w:line="240" w:lineRule="auto"/>
      <w:jc w:val="center"/>
    </w:pPr>
    <w:rPr>
      <w:rFonts w:ascii="Tahoma" w:eastAsia="Times New Roman" w:hAnsi="Tahoma" w:cs="Tahoma"/>
      <w:b/>
      <w:color w:val="auto"/>
      <w:sz w:val="18"/>
      <w:szCs w:val="22"/>
    </w:rPr>
  </w:style>
  <w:style w:type="paragraph" w:customStyle="1" w:styleId="numerowanie1">
    <w:name w:val="numerowanie 1"/>
    <w:basedOn w:val="Nagwek4"/>
    <w:pPr>
      <w:numPr>
        <w:numId w:val="0"/>
      </w:numPr>
      <w:tabs>
        <w:tab w:val="clear" w:pos="720"/>
        <w:tab w:val="left" w:pos="442"/>
        <w:tab w:val="left" w:pos="864"/>
      </w:tabs>
      <w:overflowPunct w:val="0"/>
      <w:autoSpaceDE w:val="0"/>
    </w:pPr>
    <w:rPr>
      <w:rFonts w:ascii="Tahoma" w:hAnsi="Tahoma" w:cs="Tahoma"/>
      <w:b w:val="0"/>
      <w:bCs/>
      <w:color w:val="000000"/>
      <w:sz w:val="22"/>
      <w:szCs w:val="22"/>
    </w:rPr>
  </w:style>
  <w:style w:type="paragraph" w:customStyle="1" w:styleId="numerowanie2">
    <w:name w:val="numerowanie 2"/>
    <w:basedOn w:val="Normalny"/>
    <w:pPr>
      <w:tabs>
        <w:tab w:val="left" w:pos="442"/>
      </w:tabs>
      <w:spacing w:after="0" w:line="240" w:lineRule="auto"/>
      <w:jc w:val="both"/>
    </w:pPr>
    <w:rPr>
      <w:rFonts w:ascii="Tahoma" w:eastAsia="Times New Roman" w:hAnsi="Tahoma" w:cs="Tahoma"/>
      <w:bCs/>
      <w:color w:val="auto"/>
      <w:sz w:val="22"/>
      <w:szCs w:val="22"/>
    </w:rPr>
  </w:style>
  <w:style w:type="paragraph" w:customStyle="1" w:styleId="Zawartotabeli">
    <w:name w:val="Zawartość tabeli"/>
    <w:basedOn w:val="Normalny"/>
    <w:pPr>
      <w:suppressLineNumbers/>
      <w:spacing w:after="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customStyle="1" w:styleId="ProPublico1">
    <w:name w:val="ProPublico1"/>
    <w:basedOn w:val="Normalny"/>
    <w:pPr>
      <w:spacing w:after="0" w:line="360" w:lineRule="auto"/>
      <w:jc w:val="both"/>
    </w:pPr>
    <w:rPr>
      <w:rFonts w:eastAsia="Times New Roman" w:cs="Times New Roman"/>
      <w:b/>
      <w:color w:val="auto"/>
      <w:sz w:val="22"/>
      <w:szCs w:val="20"/>
    </w:rPr>
  </w:style>
  <w:style w:type="paragraph" w:customStyle="1" w:styleId="WW-Tekstpodstawowywcity3">
    <w:name w:val="WW-Tekst podstawowy wcięty 3"/>
    <w:basedOn w:val="Normalny"/>
    <w:pPr>
      <w:spacing w:after="0" w:line="360" w:lineRule="auto"/>
      <w:ind w:left="284" w:hanging="284"/>
      <w:jc w:val="both"/>
    </w:pPr>
    <w:rPr>
      <w:rFonts w:ascii="Times New Roman" w:eastAsia="Times New Roman" w:hAnsi="Times New Roman" w:cs="Times New Roman"/>
      <w:color w:val="auto"/>
      <w:sz w:val="22"/>
      <w:szCs w:val="20"/>
    </w:rPr>
  </w:style>
  <w:style w:type="paragraph" w:customStyle="1" w:styleId="1">
    <w:name w:val="1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uppressAutoHyphens/>
      <w:spacing w:before="60" w:line="240" w:lineRule="atLeast"/>
      <w:ind w:left="340" w:hanging="340"/>
      <w:jc w:val="both"/>
    </w:pPr>
    <w:rPr>
      <w:rFonts w:ascii="Univers-PL" w:hAnsi="Univers-PL"/>
      <w:sz w:val="19"/>
      <w:lang w:eastAsia="zh-CN"/>
    </w:rPr>
  </w:style>
  <w:style w:type="paragraph" w:customStyle="1" w:styleId="2">
    <w:name w:val="2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uppressAutoHyphens/>
      <w:spacing w:line="240" w:lineRule="atLeast"/>
      <w:ind w:left="680" w:hanging="340"/>
      <w:jc w:val="both"/>
    </w:pPr>
    <w:rPr>
      <w:rFonts w:ascii="Univers-PL" w:hAnsi="Univers-PL"/>
      <w:sz w:val="19"/>
      <w:lang w:eastAsia="zh-CN"/>
    </w:rPr>
  </w:style>
  <w:style w:type="paragraph" w:customStyle="1" w:styleId="centra">
    <w:name w:val="centr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spacing w:before="60" w:after="60" w:line="224" w:lineRule="atLeast"/>
      <w:jc w:val="center"/>
    </w:pPr>
    <w:rPr>
      <w:rFonts w:ascii="Univers-PL" w:hAnsi="Univers-PL"/>
      <w:sz w:val="19"/>
      <w:lang w:eastAsia="zh-CN"/>
    </w:rPr>
  </w:style>
  <w:style w:type="paragraph" w:customStyle="1" w:styleId="Standard">
    <w:name w:val="Standard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customStyle="1" w:styleId="readmore">
    <w:name w:val="readmore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cs95e872d0">
    <w:name w:val="cs95e872d0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gmail-m-2495221984982073871msonormal">
    <w:name w:val="gmail-m_-2495221984982073871msonormal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js-popuplinkinline">
    <w:name w:val="js-popuplink_inline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m-productdataparam">
    <w:name w:val="m-product_dataparam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m-productdataname">
    <w:name w:val="m-product_dataname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default0">
    <w:name w:val="default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table" w:styleId="Tabela-Siatka">
    <w:name w:val="Table Grid"/>
    <w:basedOn w:val="Standardowy"/>
    <w:uiPriority w:val="39"/>
    <w:rsid w:val="00626E3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137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</dc:creator>
  <cp:lastModifiedBy>Paulina Matczak</cp:lastModifiedBy>
  <cp:revision>11</cp:revision>
  <cp:lastPrinted>2026-01-22T09:59:00Z</cp:lastPrinted>
  <dcterms:created xsi:type="dcterms:W3CDTF">2025-02-04T08:25:00Z</dcterms:created>
  <dcterms:modified xsi:type="dcterms:W3CDTF">2026-02-11T12:37:00Z</dcterms:modified>
</cp:coreProperties>
</file>